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431B783" w14:textId="77777777" w:rsidR="00156C4A" w:rsidRPr="0063058F" w:rsidRDefault="00156C4A" w:rsidP="00963F61">
      <w:pPr>
        <w:pStyle w:val="StyleTitle"/>
        <w:ind w:left="851"/>
        <w:jc w:val="both"/>
        <w:rPr>
          <w:sz w:val="32"/>
          <w:lang w:val="en"/>
        </w:rPr>
      </w:pPr>
      <w:r w:rsidRPr="0063058F">
        <w:rPr>
          <w:sz w:val="32"/>
          <w:lang w:val="en"/>
        </w:rPr>
        <w:t xml:space="preserve">The Relationship Between Emotional Intelligence and Quarter Life Crisis </w:t>
      </w:r>
      <w:proofErr w:type="gramStart"/>
      <w:r w:rsidRPr="0063058F">
        <w:rPr>
          <w:sz w:val="32"/>
          <w:lang w:val="en"/>
        </w:rPr>
        <w:t>in  Female</w:t>
      </w:r>
      <w:proofErr w:type="gramEnd"/>
      <w:r w:rsidRPr="0063058F">
        <w:rPr>
          <w:sz w:val="32"/>
          <w:lang w:val="en"/>
        </w:rPr>
        <w:t xml:space="preserve"> Students at the </w:t>
      </w:r>
      <w:proofErr w:type="spellStart"/>
      <w:r w:rsidRPr="0063058F">
        <w:rPr>
          <w:sz w:val="32"/>
          <w:lang w:val="en"/>
        </w:rPr>
        <w:t>Muhammadiyah</w:t>
      </w:r>
      <w:proofErr w:type="spellEnd"/>
      <w:r w:rsidRPr="0063058F">
        <w:rPr>
          <w:sz w:val="32"/>
          <w:lang w:val="en"/>
        </w:rPr>
        <w:t xml:space="preserve"> University of </w:t>
      </w:r>
      <w:proofErr w:type="spellStart"/>
      <w:r w:rsidRPr="0063058F">
        <w:rPr>
          <w:sz w:val="32"/>
          <w:lang w:val="en"/>
        </w:rPr>
        <w:t>Sidoarjo</w:t>
      </w:r>
      <w:proofErr w:type="spellEnd"/>
      <w:r w:rsidRPr="0063058F">
        <w:rPr>
          <w:sz w:val="32"/>
          <w:lang w:val="en"/>
        </w:rPr>
        <w:t xml:space="preserve"> </w:t>
      </w:r>
    </w:p>
    <w:p w14:paraId="6259FFB8" w14:textId="3A5D3625" w:rsidR="0067458E" w:rsidRPr="0063058F" w:rsidRDefault="003A1F3D" w:rsidP="00963F61">
      <w:pPr>
        <w:pStyle w:val="StyleTitle"/>
        <w:ind w:left="851"/>
        <w:jc w:val="both"/>
        <w:rPr>
          <w:sz w:val="28"/>
          <w:szCs w:val="28"/>
        </w:rPr>
      </w:pPr>
      <w:proofErr w:type="spellStart"/>
      <w:r>
        <w:rPr>
          <w:sz w:val="32"/>
          <w:lang w:val="en"/>
        </w:rPr>
        <w:t>Hubungan</w:t>
      </w:r>
      <w:proofErr w:type="spellEnd"/>
      <w:r>
        <w:rPr>
          <w:sz w:val="32"/>
          <w:lang w:val="en"/>
        </w:rPr>
        <w:t xml:space="preserve"> </w:t>
      </w:r>
      <w:r>
        <w:rPr>
          <w:sz w:val="32"/>
        </w:rPr>
        <w:t>a</w:t>
      </w:r>
      <w:proofErr w:type="spellStart"/>
      <w:r>
        <w:rPr>
          <w:sz w:val="32"/>
          <w:lang w:val="en"/>
        </w:rPr>
        <w:t>ntara</w:t>
      </w:r>
      <w:proofErr w:type="spellEnd"/>
      <w:r>
        <w:rPr>
          <w:sz w:val="32"/>
          <w:lang w:val="en"/>
        </w:rPr>
        <w:t xml:space="preserve"> </w:t>
      </w:r>
      <w:proofErr w:type="spellStart"/>
      <w:r>
        <w:rPr>
          <w:sz w:val="32"/>
          <w:lang w:val="en"/>
        </w:rPr>
        <w:t>Kecerdasan</w:t>
      </w:r>
      <w:proofErr w:type="spellEnd"/>
      <w:r>
        <w:rPr>
          <w:sz w:val="32"/>
          <w:lang w:val="en"/>
        </w:rPr>
        <w:t xml:space="preserve"> </w:t>
      </w:r>
      <w:proofErr w:type="spellStart"/>
      <w:r>
        <w:rPr>
          <w:sz w:val="32"/>
          <w:lang w:val="en"/>
        </w:rPr>
        <w:t>Emosi</w:t>
      </w:r>
      <w:proofErr w:type="spellEnd"/>
      <w:r>
        <w:rPr>
          <w:sz w:val="32"/>
          <w:lang w:val="en"/>
        </w:rPr>
        <w:t xml:space="preserve"> </w:t>
      </w:r>
      <w:r>
        <w:rPr>
          <w:sz w:val="32"/>
        </w:rPr>
        <w:t>d</w:t>
      </w:r>
      <w:bookmarkStart w:id="0" w:name="_GoBack"/>
      <w:bookmarkEnd w:id="0"/>
      <w:proofErr w:type="spellStart"/>
      <w:r w:rsidR="00156C4A" w:rsidRPr="0063058F">
        <w:rPr>
          <w:sz w:val="32"/>
          <w:lang w:val="en"/>
        </w:rPr>
        <w:t>engan</w:t>
      </w:r>
      <w:proofErr w:type="spellEnd"/>
      <w:r w:rsidR="00156C4A" w:rsidRPr="0063058F">
        <w:rPr>
          <w:sz w:val="32"/>
          <w:lang w:val="en"/>
        </w:rPr>
        <w:t xml:space="preserve"> </w:t>
      </w:r>
      <w:r w:rsidR="00156C4A" w:rsidRPr="0063058F">
        <w:rPr>
          <w:i/>
          <w:sz w:val="32"/>
          <w:lang w:val="en"/>
        </w:rPr>
        <w:t>Quarter Life Crisis</w:t>
      </w:r>
      <w:r w:rsidR="00C9624E" w:rsidRPr="0063058F">
        <w:rPr>
          <w:sz w:val="32"/>
          <w:lang w:val="en"/>
        </w:rPr>
        <w:t xml:space="preserve"> </w:t>
      </w:r>
      <w:r w:rsidR="00C9624E" w:rsidRPr="0063058F">
        <w:rPr>
          <w:sz w:val="32"/>
        </w:rPr>
        <w:t>p</w:t>
      </w:r>
      <w:proofErr w:type="spellStart"/>
      <w:r w:rsidR="00A30E00" w:rsidRPr="0063058F">
        <w:rPr>
          <w:sz w:val="32"/>
          <w:lang w:val="en"/>
        </w:rPr>
        <w:t>ada</w:t>
      </w:r>
      <w:proofErr w:type="spellEnd"/>
      <w:r w:rsidR="00C9624E" w:rsidRPr="0063058F">
        <w:rPr>
          <w:sz w:val="32"/>
          <w:lang w:val="en"/>
        </w:rPr>
        <w:t xml:space="preserve"> </w:t>
      </w:r>
      <w:proofErr w:type="spellStart"/>
      <w:r w:rsidR="00C9624E" w:rsidRPr="0063058F">
        <w:rPr>
          <w:sz w:val="32"/>
          <w:lang w:val="en"/>
        </w:rPr>
        <w:t>Mahasiswi</w:t>
      </w:r>
      <w:proofErr w:type="spellEnd"/>
      <w:r w:rsidR="00C9624E" w:rsidRPr="0063058F">
        <w:rPr>
          <w:sz w:val="32"/>
          <w:lang w:val="en"/>
        </w:rPr>
        <w:t xml:space="preserve"> </w:t>
      </w:r>
      <w:r w:rsidR="00C9624E" w:rsidRPr="0063058F">
        <w:rPr>
          <w:sz w:val="32"/>
        </w:rPr>
        <w:t>d</w:t>
      </w:r>
      <w:proofErr w:type="spellStart"/>
      <w:r w:rsidR="00156C4A" w:rsidRPr="0063058F">
        <w:rPr>
          <w:sz w:val="32"/>
          <w:lang w:val="en"/>
        </w:rPr>
        <w:t>i</w:t>
      </w:r>
      <w:proofErr w:type="spellEnd"/>
      <w:r w:rsidR="00156C4A" w:rsidRPr="0063058F">
        <w:rPr>
          <w:sz w:val="32"/>
          <w:lang w:val="en"/>
        </w:rPr>
        <w:t xml:space="preserve"> </w:t>
      </w:r>
      <w:proofErr w:type="spellStart"/>
      <w:r w:rsidR="00156C4A" w:rsidRPr="0063058F">
        <w:rPr>
          <w:sz w:val="32"/>
          <w:lang w:val="en"/>
        </w:rPr>
        <w:t>Universitas</w:t>
      </w:r>
      <w:proofErr w:type="spellEnd"/>
      <w:r w:rsidR="00156C4A" w:rsidRPr="0063058F">
        <w:rPr>
          <w:sz w:val="32"/>
          <w:lang w:val="en"/>
        </w:rPr>
        <w:t xml:space="preserve"> </w:t>
      </w:r>
      <w:proofErr w:type="spellStart"/>
      <w:r w:rsidR="00156C4A" w:rsidRPr="0063058F">
        <w:rPr>
          <w:sz w:val="32"/>
          <w:lang w:val="en"/>
        </w:rPr>
        <w:t>Muhammadiyah</w:t>
      </w:r>
      <w:proofErr w:type="spellEnd"/>
      <w:r w:rsidR="00156C4A" w:rsidRPr="0063058F">
        <w:rPr>
          <w:sz w:val="32"/>
          <w:lang w:val="en"/>
        </w:rPr>
        <w:t xml:space="preserve"> </w:t>
      </w:r>
      <w:proofErr w:type="spellStart"/>
      <w:r w:rsidR="00156C4A" w:rsidRPr="0063058F">
        <w:rPr>
          <w:sz w:val="32"/>
          <w:lang w:val="en"/>
        </w:rPr>
        <w:t>Sidoarjo</w:t>
      </w:r>
      <w:proofErr w:type="spellEnd"/>
      <w:r w:rsidR="00156C4A" w:rsidRPr="0063058F">
        <w:rPr>
          <w:sz w:val="28"/>
          <w:szCs w:val="28"/>
          <w:lang w:val="en"/>
        </w:rPr>
        <w:t xml:space="preserve"> </w:t>
      </w:r>
    </w:p>
    <w:p w14:paraId="31B41B99" w14:textId="77777777" w:rsidR="00953F53" w:rsidRPr="0063058F" w:rsidRDefault="00953F53">
      <w:pPr>
        <w:rPr>
          <w:sz w:val="20"/>
          <w:szCs w:val="20"/>
        </w:rPr>
      </w:pPr>
    </w:p>
    <w:p w14:paraId="659389AE" w14:textId="77777777" w:rsidR="00953F53" w:rsidRPr="0063058F" w:rsidRDefault="00156C4A" w:rsidP="002F7FC1">
      <w:pPr>
        <w:pStyle w:val="Author"/>
        <w:spacing w:after="115"/>
        <w:ind w:left="851"/>
        <w:contextualSpacing/>
        <w:jc w:val="left"/>
      </w:pPr>
      <w:r w:rsidRPr="0063058F">
        <w:rPr>
          <w:b w:val="0"/>
          <w:sz w:val="20"/>
          <w:szCs w:val="20"/>
        </w:rPr>
        <w:t>Nadya Alisarani Putri</w:t>
      </w:r>
      <w:r w:rsidR="00953F53" w:rsidRPr="0063058F">
        <w:rPr>
          <w:b w:val="0"/>
          <w:sz w:val="20"/>
          <w:szCs w:val="20"/>
          <w:vertAlign w:val="superscript"/>
        </w:rPr>
        <w:t>1)</w:t>
      </w:r>
      <w:r w:rsidR="00953F53" w:rsidRPr="0063058F">
        <w:rPr>
          <w:b w:val="0"/>
          <w:sz w:val="20"/>
          <w:szCs w:val="20"/>
        </w:rPr>
        <w:t xml:space="preserve">, </w:t>
      </w:r>
      <w:r w:rsidRPr="0063058F">
        <w:rPr>
          <w:b w:val="0"/>
          <w:sz w:val="20"/>
          <w:szCs w:val="20"/>
        </w:rPr>
        <w:t>Widyastuti</w:t>
      </w:r>
      <w:r w:rsidR="00953F53" w:rsidRPr="0063058F">
        <w:rPr>
          <w:b w:val="0"/>
          <w:sz w:val="20"/>
          <w:szCs w:val="20"/>
        </w:rPr>
        <w:t xml:space="preserve"> </w:t>
      </w:r>
      <w:r w:rsidR="00953F53" w:rsidRPr="0063058F">
        <w:rPr>
          <w:b w:val="0"/>
          <w:sz w:val="20"/>
          <w:szCs w:val="20"/>
          <w:vertAlign w:val="superscript"/>
        </w:rPr>
        <w:t>*,2)</w:t>
      </w:r>
      <w:r w:rsidRPr="0063058F">
        <w:rPr>
          <w:b w:val="0"/>
          <w:sz w:val="20"/>
          <w:szCs w:val="20"/>
        </w:rPr>
        <w:t xml:space="preserve"> </w:t>
      </w:r>
    </w:p>
    <w:p w14:paraId="6815D4E4" w14:textId="77777777" w:rsidR="00953F53" w:rsidRPr="0063058F" w:rsidRDefault="00953F53" w:rsidP="002F7FC1">
      <w:pPr>
        <w:ind w:left="851"/>
        <w:contextualSpacing/>
        <w:rPr>
          <w:lang w:val="en-ID"/>
        </w:rPr>
      </w:pPr>
      <w:r w:rsidRPr="0063058F">
        <w:rPr>
          <w:sz w:val="20"/>
          <w:szCs w:val="20"/>
          <w:vertAlign w:val="superscript"/>
        </w:rPr>
        <w:t>1)</w:t>
      </w:r>
      <w:r w:rsidRPr="0063058F">
        <w:rPr>
          <w:sz w:val="20"/>
          <w:szCs w:val="20"/>
        </w:rPr>
        <w:t xml:space="preserve">Program Studi </w:t>
      </w:r>
      <w:r w:rsidR="00156C4A" w:rsidRPr="0063058F">
        <w:rPr>
          <w:sz w:val="20"/>
          <w:szCs w:val="20"/>
        </w:rPr>
        <w:t>Psikologi</w:t>
      </w:r>
      <w:r w:rsidRPr="0063058F">
        <w:rPr>
          <w:sz w:val="20"/>
          <w:szCs w:val="20"/>
        </w:rPr>
        <w:t xml:space="preserve">, Universitas </w:t>
      </w:r>
      <w:proofErr w:type="spellStart"/>
      <w:r w:rsidR="00C716F0" w:rsidRPr="0063058F">
        <w:rPr>
          <w:sz w:val="20"/>
          <w:szCs w:val="20"/>
          <w:lang w:val="en-ID"/>
        </w:rPr>
        <w:t>Muhammadiyah</w:t>
      </w:r>
      <w:proofErr w:type="spellEnd"/>
      <w:r w:rsidR="00C716F0" w:rsidRPr="0063058F">
        <w:rPr>
          <w:sz w:val="20"/>
          <w:szCs w:val="20"/>
          <w:lang w:val="en-ID"/>
        </w:rPr>
        <w:t xml:space="preserve"> </w:t>
      </w:r>
      <w:proofErr w:type="spellStart"/>
      <w:r w:rsidR="00C716F0" w:rsidRPr="0063058F">
        <w:rPr>
          <w:sz w:val="20"/>
          <w:szCs w:val="20"/>
          <w:lang w:val="en-ID"/>
        </w:rPr>
        <w:t>Sidoarjo</w:t>
      </w:r>
      <w:proofErr w:type="spellEnd"/>
      <w:r w:rsidR="00C716F0" w:rsidRPr="0063058F">
        <w:rPr>
          <w:sz w:val="20"/>
          <w:szCs w:val="20"/>
          <w:lang w:val="en-ID"/>
        </w:rPr>
        <w:t>, Indonesia</w:t>
      </w:r>
    </w:p>
    <w:p w14:paraId="28951242" w14:textId="77777777" w:rsidR="00C716F0" w:rsidRPr="0063058F" w:rsidRDefault="00953F53" w:rsidP="002F7FC1">
      <w:pPr>
        <w:ind w:left="851"/>
        <w:contextualSpacing/>
        <w:rPr>
          <w:lang w:val="en-ID"/>
        </w:rPr>
      </w:pPr>
      <w:r w:rsidRPr="0063058F">
        <w:rPr>
          <w:sz w:val="20"/>
          <w:szCs w:val="20"/>
          <w:vertAlign w:val="superscript"/>
        </w:rPr>
        <w:t>2)</w:t>
      </w:r>
      <w:r w:rsidR="00C716F0" w:rsidRPr="0063058F">
        <w:rPr>
          <w:sz w:val="20"/>
          <w:szCs w:val="20"/>
        </w:rPr>
        <w:t xml:space="preserve"> Program Studi </w:t>
      </w:r>
      <w:r w:rsidR="00156C4A" w:rsidRPr="0063058F">
        <w:rPr>
          <w:sz w:val="20"/>
          <w:szCs w:val="20"/>
        </w:rPr>
        <w:t>Psikologi</w:t>
      </w:r>
      <w:r w:rsidR="00C74B3A" w:rsidRPr="0063058F">
        <w:rPr>
          <w:sz w:val="20"/>
          <w:szCs w:val="20"/>
        </w:rPr>
        <w:t xml:space="preserve">, </w:t>
      </w:r>
      <w:r w:rsidR="00C716F0" w:rsidRPr="0063058F">
        <w:rPr>
          <w:sz w:val="20"/>
          <w:szCs w:val="20"/>
        </w:rPr>
        <w:t xml:space="preserve">Universitas </w:t>
      </w:r>
      <w:proofErr w:type="spellStart"/>
      <w:r w:rsidR="00C716F0" w:rsidRPr="0063058F">
        <w:rPr>
          <w:sz w:val="20"/>
          <w:szCs w:val="20"/>
          <w:lang w:val="en-ID"/>
        </w:rPr>
        <w:t>Muhammadiyah</w:t>
      </w:r>
      <w:proofErr w:type="spellEnd"/>
      <w:r w:rsidR="00C716F0" w:rsidRPr="0063058F">
        <w:rPr>
          <w:sz w:val="20"/>
          <w:szCs w:val="20"/>
          <w:lang w:val="en-ID"/>
        </w:rPr>
        <w:t xml:space="preserve"> </w:t>
      </w:r>
      <w:proofErr w:type="spellStart"/>
      <w:r w:rsidR="00C716F0" w:rsidRPr="0063058F">
        <w:rPr>
          <w:sz w:val="20"/>
          <w:szCs w:val="20"/>
          <w:lang w:val="en-ID"/>
        </w:rPr>
        <w:t>Sidoarjo</w:t>
      </w:r>
      <w:proofErr w:type="spellEnd"/>
      <w:r w:rsidR="00C716F0" w:rsidRPr="0063058F">
        <w:rPr>
          <w:sz w:val="20"/>
          <w:szCs w:val="20"/>
          <w:lang w:val="en-ID"/>
        </w:rPr>
        <w:t>, Indonesia</w:t>
      </w:r>
    </w:p>
    <w:p w14:paraId="79EA493C" w14:textId="71261051" w:rsidR="00953F53" w:rsidRPr="0063058F" w:rsidRDefault="00C57682" w:rsidP="002F7FC1">
      <w:pPr>
        <w:ind w:left="851"/>
        <w:contextualSpacing/>
        <w:rPr>
          <w:sz w:val="20"/>
          <w:szCs w:val="20"/>
          <w:lang w:val="en-ID"/>
        </w:rPr>
      </w:pPr>
      <w:r>
        <w:rPr>
          <w:sz w:val="20"/>
          <w:szCs w:val="20"/>
        </w:rPr>
        <w:t>alisaraniput@gmail.com</w:t>
      </w:r>
      <w:r w:rsidR="00156C4A" w:rsidRPr="0063058F">
        <w:rPr>
          <w:sz w:val="20"/>
          <w:szCs w:val="20"/>
          <w:lang w:val="en-ID"/>
        </w:rPr>
        <w:t xml:space="preserve">; *wiwid@umsida.ac.id </w:t>
      </w:r>
    </w:p>
    <w:p w14:paraId="2C088C24" w14:textId="77777777" w:rsidR="00C716F0" w:rsidRPr="0063058F" w:rsidRDefault="00C716F0">
      <w:pPr>
        <w:rPr>
          <w:i/>
          <w:sz w:val="20"/>
          <w:szCs w:val="20"/>
        </w:rPr>
      </w:pPr>
    </w:p>
    <w:p w14:paraId="5EF518F8" w14:textId="77777777" w:rsidR="00953F53" w:rsidRPr="0063058F" w:rsidRDefault="00953F53">
      <w:pPr>
        <w:rPr>
          <w:sz w:val="20"/>
          <w:szCs w:val="20"/>
        </w:rPr>
      </w:pPr>
    </w:p>
    <w:p w14:paraId="7BCBBE67" w14:textId="77777777" w:rsidR="00953F53" w:rsidRPr="0063058F" w:rsidRDefault="00953F53">
      <w:pPr>
        <w:sectPr w:rsidR="00953F53" w:rsidRPr="0063058F" w:rsidSect="005F248D">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cols w:space="720"/>
          <w:titlePg/>
          <w:docGrid w:linePitch="360"/>
        </w:sectPr>
      </w:pPr>
    </w:p>
    <w:p w14:paraId="64DD2E04" w14:textId="393FFF0E" w:rsidR="00800934" w:rsidRPr="0063058F" w:rsidRDefault="006C7A28" w:rsidP="00800934">
      <w:pPr>
        <w:pStyle w:val="BodyAbstract"/>
        <w:spacing w:before="0" w:after="0"/>
        <w:ind w:left="0" w:right="4"/>
        <w:jc w:val="both"/>
        <w:rPr>
          <w:bCs/>
          <w:smallCaps w:val="0"/>
        </w:rPr>
      </w:pPr>
      <w:bookmarkStart w:id="1" w:name="__DdeLink__931_480770800"/>
      <w:r w:rsidRPr="0063058F">
        <w:rPr>
          <w:b/>
          <w:bCs/>
          <w:smallCaps w:val="0"/>
        </w:rPr>
        <w:lastRenderedPageBreak/>
        <w:t>Abstract</w:t>
      </w:r>
      <w:r w:rsidRPr="0063058F">
        <w:rPr>
          <w:bCs/>
          <w:smallCaps w:val="0"/>
        </w:rPr>
        <w:t xml:space="preserve">. </w:t>
      </w:r>
      <w:r w:rsidR="008414F6" w:rsidRPr="0063058F">
        <w:rPr>
          <w:bCs/>
          <w:smallCaps w:val="0"/>
        </w:rPr>
        <w:t>Students usually belong to early adulthood in the age range of twenty to thirty years, and this is a searching phase full of problems, stress, changing values, and a</w:t>
      </w:r>
      <w:r w:rsidR="00D33C8B">
        <w:rPr>
          <w:bCs/>
          <w:smallCaps w:val="0"/>
        </w:rPr>
        <w:t>djusting to their new lifestyle</w:t>
      </w:r>
      <w:r w:rsidR="008414F6" w:rsidRPr="0063058F">
        <w:rPr>
          <w:bCs/>
          <w:smallCaps w:val="0"/>
        </w:rPr>
        <w:t xml:space="preserve">. </w:t>
      </w:r>
      <w:r w:rsidR="00FE069E" w:rsidRPr="0063058F">
        <w:rPr>
          <w:bCs/>
          <w:smallCaps w:val="0"/>
        </w:rPr>
        <w:t>The reason for this study was to decide if there is a connection between the capacity to understand people on a deeper level and q</w:t>
      </w:r>
      <w:r w:rsidR="00D33C8B">
        <w:rPr>
          <w:bCs/>
          <w:smallCaps w:val="0"/>
        </w:rPr>
        <w:t>uarter life emergency in UMSIDA</w:t>
      </w:r>
      <w:r w:rsidR="00FE069E" w:rsidRPr="0063058F">
        <w:rPr>
          <w:bCs/>
          <w:smallCaps w:val="0"/>
        </w:rPr>
        <w:t xml:space="preserve"> female understudies.</w:t>
      </w:r>
      <w:r w:rsidR="008414F6" w:rsidRPr="0063058F">
        <w:rPr>
          <w:bCs/>
          <w:smallCaps w:val="0"/>
        </w:rPr>
        <w:t xml:space="preserve"> </w:t>
      </w:r>
      <w:r w:rsidR="00FE069E" w:rsidRPr="0063058F">
        <w:rPr>
          <w:bCs/>
          <w:smallCaps w:val="0"/>
        </w:rPr>
        <w:t>A correlational quantitative approach is used in this study</w:t>
      </w:r>
      <w:r w:rsidR="008414F6" w:rsidRPr="0063058F">
        <w:rPr>
          <w:bCs/>
          <w:smallCaps w:val="0"/>
        </w:rPr>
        <w:t xml:space="preserve">. The sample of this study was 200 female students of Muhammadiyah University of Sidoarjo using quota sampling. The instrument used is emotional intelligence scale with a reliability value of 0.729 and quarter life crisis with a reliability value of 0.830. </w:t>
      </w:r>
      <w:r w:rsidR="00FE069E" w:rsidRPr="0063058F">
        <w:rPr>
          <w:bCs/>
          <w:smallCaps w:val="0"/>
        </w:rPr>
        <w:t xml:space="preserve">Pearson product moment correlation with JASP 16.0 for Windows was used for the analysis. The findings demonstrated a significant negative correlation between quarter life crisis and emotional intelligence </w:t>
      </w:r>
      <w:r w:rsidR="008414F6" w:rsidRPr="0063058F">
        <w:rPr>
          <w:bCs/>
          <w:smallCaps w:val="0"/>
        </w:rPr>
        <w:t>(rho=-0.68, p&lt;.001).</w:t>
      </w:r>
    </w:p>
    <w:p w14:paraId="0BEF34FF" w14:textId="1AEBDCE2" w:rsidR="00953F53" w:rsidRPr="0063058F" w:rsidRDefault="00953F53" w:rsidP="00800934">
      <w:pPr>
        <w:pStyle w:val="BodyAbstract"/>
        <w:spacing w:before="0" w:after="0"/>
        <w:ind w:left="0" w:right="4"/>
        <w:jc w:val="both"/>
      </w:pPr>
      <w:r w:rsidRPr="0063058F">
        <w:rPr>
          <w:b/>
          <w:bCs/>
          <w:smallCaps w:val="0"/>
        </w:rPr>
        <w:t xml:space="preserve">Keywords - </w:t>
      </w:r>
      <w:r w:rsidR="00156C4A" w:rsidRPr="0063058F">
        <w:rPr>
          <w:smallCaps w:val="0"/>
        </w:rPr>
        <w:t>emotional intelligence ; quarter life crisis ; college student</w:t>
      </w:r>
      <w:r w:rsidRPr="0063058F">
        <w:rPr>
          <w:smallCaps w:val="0"/>
        </w:rPr>
        <w:t xml:space="preserve">; </w:t>
      </w:r>
      <w:bookmarkEnd w:id="1"/>
    </w:p>
    <w:p w14:paraId="72D0D5D4" w14:textId="77777777" w:rsidR="00953F53" w:rsidRPr="0063058F" w:rsidRDefault="00953F53" w:rsidP="002F7FC1">
      <w:pPr>
        <w:tabs>
          <w:tab w:val="left" w:pos="0"/>
        </w:tabs>
        <w:ind w:right="4"/>
        <w:rPr>
          <w:b/>
          <w:bCs/>
          <w:i/>
        </w:rPr>
      </w:pPr>
    </w:p>
    <w:p w14:paraId="50A812E3" w14:textId="78A67224" w:rsidR="00953F53" w:rsidRPr="0063058F" w:rsidRDefault="006C7A28" w:rsidP="002F7FC1">
      <w:pPr>
        <w:pStyle w:val="BodyAbstract"/>
        <w:spacing w:before="0" w:after="0"/>
        <w:ind w:left="0" w:right="4"/>
        <w:jc w:val="both"/>
      </w:pPr>
      <w:r w:rsidRPr="0063058F">
        <w:rPr>
          <w:b/>
          <w:bCs/>
          <w:smallCaps w:val="0"/>
        </w:rPr>
        <w:t>Abstrak</w:t>
      </w:r>
      <w:r w:rsidRPr="0063058F">
        <w:rPr>
          <w:bCs/>
          <w:smallCaps w:val="0"/>
        </w:rPr>
        <w:t xml:space="preserve">. </w:t>
      </w:r>
      <w:r w:rsidR="00A82E55" w:rsidRPr="0063058F">
        <w:rPr>
          <w:bCs/>
          <w:smallCaps w:val="0"/>
        </w:rPr>
        <w:t>Mahasiswa biasanya tergolong dalam masa dewasa awal pada kisaran usia dua puluh hingga tiga puluh tahun, dan ini merupakan fase pencarian yang penuh dengan masalah, stres, perubahan nilai, dan penyesuaian diri pada gaya hidup baru mereka. Ketika seseorang tidak dapat mengatasi perubahan yang terus-menerus, mereka mungkin mengalami keadaan quarter life crisis dan emosi menjadi salah satu faktor yang mempenga</w:t>
      </w:r>
      <w:r w:rsidR="008414F6" w:rsidRPr="0063058F">
        <w:rPr>
          <w:bCs/>
          <w:smallCaps w:val="0"/>
        </w:rPr>
        <w:t xml:space="preserve">ruhi. </w:t>
      </w:r>
      <w:r w:rsidR="00FE069E" w:rsidRPr="0063058F">
        <w:rPr>
          <w:bCs/>
          <w:smallCaps w:val="0"/>
        </w:rPr>
        <w:t>Tujuan dari penelitian ini adalah untuk mengetahui apakah</w:t>
      </w:r>
      <w:r w:rsidR="00D33C8B">
        <w:rPr>
          <w:bCs/>
          <w:smallCaps w:val="0"/>
        </w:rPr>
        <w:t xml:space="preserve"> quarter-life crisis mahasiswi </w:t>
      </w:r>
      <w:r w:rsidR="00FE069E" w:rsidRPr="0063058F">
        <w:rPr>
          <w:bCs/>
          <w:smallCaps w:val="0"/>
        </w:rPr>
        <w:t>UMSIDA berhubungan dengan kecerdasan emosional. Pemeriksaan ini menggunakan teknik korelasional kuantitatif.</w:t>
      </w:r>
      <w:r w:rsidR="00BF0569" w:rsidRPr="0063058F">
        <w:rPr>
          <w:bCs/>
          <w:smallCaps w:val="0"/>
        </w:rPr>
        <w:t xml:space="preserve"> Sampel penelitian ini adalah 200</w:t>
      </w:r>
      <w:r w:rsidR="00156C4A" w:rsidRPr="0063058F">
        <w:rPr>
          <w:bCs/>
          <w:smallCaps w:val="0"/>
        </w:rPr>
        <w:t xml:space="preserve"> mahasiswi Universitas Muhammadiyah Sidoar</w:t>
      </w:r>
      <w:r w:rsidR="00800934" w:rsidRPr="0063058F">
        <w:rPr>
          <w:bCs/>
          <w:smallCaps w:val="0"/>
        </w:rPr>
        <w:t xml:space="preserve">jo dengan menggunakan quota sampling. Instrumen yang </w:t>
      </w:r>
      <w:r w:rsidR="00156C4A" w:rsidRPr="0063058F">
        <w:rPr>
          <w:bCs/>
          <w:smallCaps w:val="0"/>
        </w:rPr>
        <w:t xml:space="preserve">digunakan adalah </w:t>
      </w:r>
      <w:r w:rsidR="00800934" w:rsidRPr="0063058F">
        <w:rPr>
          <w:bCs/>
          <w:smallCaps w:val="0"/>
        </w:rPr>
        <w:t>skala</w:t>
      </w:r>
      <w:r w:rsidR="00156C4A" w:rsidRPr="0063058F">
        <w:rPr>
          <w:bCs/>
          <w:smallCaps w:val="0"/>
        </w:rPr>
        <w:t xml:space="preserve"> kecerdasan emosi </w:t>
      </w:r>
      <w:r w:rsidR="00800934" w:rsidRPr="0063058F">
        <w:rPr>
          <w:bCs/>
          <w:smallCaps w:val="0"/>
        </w:rPr>
        <w:t xml:space="preserve">dengan nilai reliabel 0,729 </w:t>
      </w:r>
      <w:r w:rsidR="000442A1" w:rsidRPr="0063058F">
        <w:rPr>
          <w:bCs/>
          <w:smallCaps w:val="0"/>
        </w:rPr>
        <w:t>dan quarter-life c</w:t>
      </w:r>
      <w:r w:rsidR="00156C4A" w:rsidRPr="0063058F">
        <w:rPr>
          <w:bCs/>
          <w:smallCaps w:val="0"/>
        </w:rPr>
        <w:t xml:space="preserve">risis </w:t>
      </w:r>
      <w:r w:rsidR="008414F6" w:rsidRPr="0063058F">
        <w:rPr>
          <w:bCs/>
          <w:smallCaps w:val="0"/>
        </w:rPr>
        <w:t>dengan nilai reliabel 0,830</w:t>
      </w:r>
      <w:r w:rsidR="00156C4A" w:rsidRPr="0063058F">
        <w:rPr>
          <w:bCs/>
          <w:smallCaps w:val="0"/>
        </w:rPr>
        <w:t>. Teknik analisis yang dig</w:t>
      </w:r>
      <w:r w:rsidR="00BF0569" w:rsidRPr="0063058F">
        <w:rPr>
          <w:bCs/>
          <w:smallCaps w:val="0"/>
        </w:rPr>
        <w:t xml:space="preserve">unakan adalah korelasi product </w:t>
      </w:r>
      <w:r w:rsidR="00800934" w:rsidRPr="0063058F">
        <w:rPr>
          <w:bCs/>
          <w:smallCaps w:val="0"/>
        </w:rPr>
        <w:t>moment pearson dengan menggunakan JASP 16.0 for windows. Hasil penelitian menunjukkan terdapat hubungan negatif yang signifikan antara kecerdasan emosi dengan quarter life crisis (rho=-0,68, p&lt;.001).</w:t>
      </w:r>
    </w:p>
    <w:p w14:paraId="5AE96575" w14:textId="77777777" w:rsidR="00953F53" w:rsidRPr="0063058F" w:rsidRDefault="00953F53" w:rsidP="002F7FC1">
      <w:pPr>
        <w:pStyle w:val="BodyAbstract"/>
        <w:tabs>
          <w:tab w:val="left" w:pos="0"/>
        </w:tabs>
        <w:spacing w:before="58" w:after="0"/>
        <w:ind w:left="0" w:right="4"/>
        <w:jc w:val="both"/>
        <w:rPr>
          <w:smallCaps w:val="0"/>
        </w:rPr>
      </w:pPr>
      <w:r w:rsidRPr="0063058F">
        <w:rPr>
          <w:b/>
          <w:bCs/>
          <w:smallCaps w:val="0"/>
        </w:rPr>
        <w:t xml:space="preserve">Kata Kunci - </w:t>
      </w:r>
      <w:r w:rsidR="00156C4A" w:rsidRPr="0063058F">
        <w:rPr>
          <w:smallCaps w:val="0"/>
        </w:rPr>
        <w:t xml:space="preserve">kecerdasan emosional ; quarter life crisis ; mahasiswi </w:t>
      </w:r>
    </w:p>
    <w:p w14:paraId="46E60EEC" w14:textId="77777777" w:rsidR="000B526B" w:rsidRPr="0063058F" w:rsidRDefault="000B526B" w:rsidP="002F7FC1">
      <w:pPr>
        <w:pStyle w:val="BodyAbstract"/>
        <w:tabs>
          <w:tab w:val="left" w:pos="0"/>
        </w:tabs>
        <w:spacing w:before="58" w:after="0"/>
        <w:ind w:left="0" w:right="4"/>
        <w:jc w:val="both"/>
      </w:pPr>
      <w:r w:rsidRPr="0063058F">
        <w:rPr>
          <w:b/>
          <w:bCs/>
          <w:smallCaps w:val="0"/>
          <w:noProof/>
          <w:lang w:eastAsia="id-ID"/>
        </w:rPr>
        <mc:AlternateContent>
          <mc:Choice Requires="wps">
            <w:drawing>
              <wp:anchor distT="45720" distB="45720" distL="114300" distR="114300" simplePos="0" relativeHeight="251662848" behindDoc="0" locked="0" layoutInCell="1" allowOverlap="1" wp14:anchorId="7E494233" wp14:editId="5B7D92D1">
                <wp:simplePos x="0" y="0"/>
                <wp:positionH relativeFrom="margin">
                  <wp:align>center</wp:align>
                </wp:positionH>
                <wp:positionV relativeFrom="paragraph">
                  <wp:posOffset>122900</wp:posOffset>
                </wp:positionV>
                <wp:extent cx="5926455" cy="606829"/>
                <wp:effectExtent l="0" t="0" r="17145" b="222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6455" cy="606829"/>
                        </a:xfrm>
                        <a:prstGeom prst="rect">
                          <a:avLst/>
                        </a:prstGeom>
                        <a:solidFill>
                          <a:srgbClr val="FFFFFF"/>
                        </a:solidFill>
                        <a:ln w="9525">
                          <a:solidFill>
                            <a:srgbClr val="000000"/>
                          </a:solidFill>
                          <a:miter lim="800000"/>
                          <a:headEnd/>
                          <a:tailEnd/>
                        </a:ln>
                      </wps:spPr>
                      <wps:txbx>
                        <w:txbxContent>
                          <w:p w14:paraId="3F13D04F" w14:textId="77777777" w:rsidR="00BD2AA0" w:rsidRPr="002320DD" w:rsidRDefault="00BD2AA0" w:rsidP="00F2600B">
                            <w:pPr>
                              <w:pBdr>
                                <w:top w:val="single" w:sz="4" w:space="1" w:color="auto"/>
                                <w:left w:val="single" w:sz="4" w:space="4" w:color="auto"/>
                                <w:bottom w:val="single" w:sz="4" w:space="1" w:color="auto"/>
                                <w:right w:val="single" w:sz="4" w:space="4" w:color="auto"/>
                              </w:pBdr>
                              <w:spacing w:line="297" w:lineRule="auto"/>
                              <w:ind w:right="38"/>
                              <w:rPr>
                                <w:rFonts w:ascii="Arial" w:hAnsi="Arial" w:cs="Arial"/>
                                <w:i/>
                                <w:color w:val="231F20"/>
                                <w:spacing w:val="-3"/>
                                <w:sz w:val="14"/>
                              </w:rPr>
                            </w:pPr>
                            <w:r w:rsidRPr="002320DD">
                              <w:rPr>
                                <w:rFonts w:ascii="Arial" w:hAnsi="Arial" w:cs="Arial"/>
                                <w:i/>
                                <w:color w:val="231F20"/>
                                <w:spacing w:val="-3"/>
                                <w:sz w:val="14"/>
                                <w:lang w:val="en-ID"/>
                              </w:rPr>
                              <w:t>How to cite</w:t>
                            </w:r>
                            <w:r w:rsidRPr="002320DD">
                              <w:rPr>
                                <w:rFonts w:ascii="Arial" w:hAnsi="Arial" w:cs="Arial"/>
                                <w:i/>
                                <w:color w:val="231F20"/>
                                <w:spacing w:val="-3"/>
                                <w:sz w:val="14"/>
                              </w:rPr>
                              <w:t xml:space="preserve">: </w:t>
                            </w:r>
                            <w:r>
                              <w:rPr>
                                <w:rFonts w:ascii="Arial" w:hAnsi="Arial" w:cs="Arial"/>
                                <w:i/>
                                <w:color w:val="231F20"/>
                                <w:spacing w:val="-3"/>
                                <w:sz w:val="14"/>
                              </w:rPr>
                              <w:t>Nadya Alisarani Putri</w:t>
                            </w:r>
                            <w:r w:rsidRPr="002320DD">
                              <w:rPr>
                                <w:rFonts w:ascii="Arial" w:hAnsi="Arial" w:cs="Arial"/>
                                <w:i/>
                                <w:color w:val="231F20"/>
                                <w:spacing w:val="-3"/>
                                <w:sz w:val="14"/>
                                <w:lang w:val="en-ID"/>
                              </w:rPr>
                              <w:t xml:space="preserve">, </w:t>
                            </w:r>
                            <w:r>
                              <w:rPr>
                                <w:rFonts w:ascii="Arial" w:hAnsi="Arial" w:cs="Arial"/>
                                <w:i/>
                                <w:color w:val="231F20"/>
                                <w:spacing w:val="-3"/>
                                <w:sz w:val="14"/>
                              </w:rPr>
                              <w:t>Widyastuti (2024</w:t>
                            </w:r>
                            <w:r w:rsidRPr="002320DD">
                              <w:rPr>
                                <w:rFonts w:ascii="Arial" w:hAnsi="Arial" w:cs="Arial"/>
                                <w:i/>
                                <w:color w:val="231F20"/>
                                <w:spacing w:val="-3"/>
                                <w:sz w:val="14"/>
                              </w:rPr>
                              <w:t xml:space="preserve">) Instructions for Writing and Submit Journal Articles at Muhammadiyah University Sidoarjo 16pt Bold [Petunjuk Penulisan dan Kirim Artikel Jurnal di Universitas Muhammadiyah Sidoarjo 16pt Bold-Title Case]. </w:t>
                            </w:r>
                            <w:r w:rsidRPr="002320DD">
                              <w:rPr>
                                <w:rFonts w:ascii="Arial" w:hAnsi="Arial" w:cs="Arial"/>
                                <w:i/>
                                <w:color w:val="231F20"/>
                                <w:spacing w:val="-3"/>
                                <w:sz w:val="14"/>
                                <w:lang w:val="en-ID"/>
                              </w:rPr>
                              <w:t>IJCCD</w:t>
                            </w:r>
                            <w:r w:rsidRPr="002320DD">
                              <w:rPr>
                                <w:rFonts w:ascii="Arial" w:hAnsi="Arial" w:cs="Arial"/>
                                <w:i/>
                                <w:color w:val="231F20"/>
                                <w:spacing w:val="-3"/>
                                <w:sz w:val="14"/>
                              </w:rPr>
                              <w:t xml:space="preserve"> 1 (1</w:t>
                            </w:r>
                            <w:r w:rsidRPr="002320DD">
                              <w:rPr>
                                <w:rFonts w:ascii="Arial" w:hAnsi="Arial" w:cs="Arial"/>
                                <w:i/>
                                <w:color w:val="231F20"/>
                                <w:spacing w:val="-3"/>
                                <w:sz w:val="14"/>
                                <w:lang w:val="en-ID"/>
                              </w:rPr>
                              <w:t>)</w:t>
                            </w:r>
                            <w:r w:rsidRPr="002320DD">
                              <w:rPr>
                                <w:rFonts w:ascii="Arial" w:hAnsi="Arial" w:cs="Arial"/>
                                <w:i/>
                                <w:color w:val="231F20"/>
                                <w:spacing w:val="-3"/>
                                <w:sz w:val="14"/>
                              </w:rPr>
                              <w:t>.</w:t>
                            </w:r>
                            <w:r w:rsidRPr="002320DD">
                              <w:rPr>
                                <w:rFonts w:ascii="Arial" w:hAnsi="Arial" w:cs="Arial"/>
                                <w:i/>
                                <w:color w:val="231F20"/>
                                <w:spacing w:val="-3"/>
                                <w:sz w:val="14"/>
                                <w:lang w:val="en-ID"/>
                              </w:rPr>
                              <w:t xml:space="preserve"> </w:t>
                            </w:r>
                            <w:r w:rsidRPr="002320DD">
                              <w:rPr>
                                <w:rFonts w:ascii="Arial" w:hAnsi="Arial" w:cs="Arial"/>
                                <w:i/>
                                <w:color w:val="231F20"/>
                                <w:spacing w:val="-3"/>
                                <w:sz w:val="14"/>
                              </w:rPr>
                              <w:t>doi: 10.21070/ijccd.v4i1.843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7E494233" id="_x0000_t202" coordsize="21600,21600" o:spt="202" path="m,l,21600r21600,l21600,xe">
                <v:stroke joinstyle="miter"/>
                <v:path gradientshapeok="t" o:connecttype="rect"/>
              </v:shapetype>
              <v:shape id="Text Box 2" o:spid="_x0000_s1026" type="#_x0000_t202" style="position:absolute;left:0;text-align:left;margin-left:0;margin-top:9.7pt;width:466.65pt;height:47.8pt;z-index:2516628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">
                <v:textbox>
                  <w:txbxContent>
                    <w:p w14:paraId="3F13D04F" w14:textId="77777777" w:rsidR="00BD2AA0" w:rsidRPr="002320DD" w:rsidRDefault="00BD2AA0" w:rsidP="00F2600B">
                      <w:pPr>
                        <w:pBdr>
                          <w:top w:val="single" w:sz="4" w:space="1" w:color="auto"/>
                          <w:left w:val="single" w:sz="4" w:space="4" w:color="auto"/>
                          <w:bottom w:val="single" w:sz="4" w:space="1" w:color="auto"/>
                          <w:right w:val="single" w:sz="4" w:space="4" w:color="auto"/>
                        </w:pBdr>
                        <w:spacing w:line="297" w:lineRule="auto"/>
                        <w:ind w:right="38"/>
                        <w:rPr>
                          <w:rFonts w:ascii="Arial" w:hAnsi="Arial" w:cs="Arial"/>
                          <w:i/>
                          <w:color w:val="231F20"/>
                          <w:spacing w:val="-3"/>
                          <w:sz w:val="14"/>
                        </w:rPr>
                      </w:pPr>
                      <w:r w:rsidRPr="002320DD">
                        <w:rPr>
                          <w:rFonts w:ascii="Arial" w:hAnsi="Arial" w:cs="Arial"/>
                          <w:i/>
                          <w:color w:val="231F20"/>
                          <w:spacing w:val="-3"/>
                          <w:sz w:val="14"/>
                          <w:lang w:val="en-ID"/>
                        </w:rPr>
                        <w:t>How to cite</w:t>
                      </w:r>
                      <w:r w:rsidRPr="002320DD">
                        <w:rPr>
                          <w:rFonts w:ascii="Arial" w:hAnsi="Arial" w:cs="Arial"/>
                          <w:i/>
                          <w:color w:val="231F20"/>
                          <w:spacing w:val="-3"/>
                          <w:sz w:val="14"/>
                        </w:rPr>
                        <w:t xml:space="preserve">: </w:t>
                      </w:r>
                      <w:r>
                        <w:rPr>
                          <w:rFonts w:ascii="Arial" w:hAnsi="Arial" w:cs="Arial"/>
                          <w:i/>
                          <w:color w:val="231F20"/>
                          <w:spacing w:val="-3"/>
                          <w:sz w:val="14"/>
                        </w:rPr>
                        <w:t>Nadya Alisarani Putri</w:t>
                      </w:r>
                      <w:r w:rsidRPr="002320DD">
                        <w:rPr>
                          <w:rFonts w:ascii="Arial" w:hAnsi="Arial" w:cs="Arial"/>
                          <w:i/>
                          <w:color w:val="231F20"/>
                          <w:spacing w:val="-3"/>
                          <w:sz w:val="14"/>
                          <w:lang w:val="en-ID"/>
                        </w:rPr>
                        <w:t xml:space="preserve">, </w:t>
                      </w:r>
                      <w:r>
                        <w:rPr>
                          <w:rFonts w:ascii="Arial" w:hAnsi="Arial" w:cs="Arial"/>
                          <w:i/>
                          <w:color w:val="231F20"/>
                          <w:spacing w:val="-3"/>
                          <w:sz w:val="14"/>
                        </w:rPr>
                        <w:t>Widyastuti (2024</w:t>
                      </w:r>
                      <w:r w:rsidRPr="002320DD">
                        <w:rPr>
                          <w:rFonts w:ascii="Arial" w:hAnsi="Arial" w:cs="Arial"/>
                          <w:i/>
                          <w:color w:val="231F20"/>
                          <w:spacing w:val="-3"/>
                          <w:sz w:val="14"/>
                        </w:rPr>
                        <w:t xml:space="preserve">) Instructions for Writing and Submit Journal Articles at Muhammadiyah University Sidoarjo 16pt Bold [Petunjuk Penulisan dan Kirim Artikel Jurnal di Universitas Muhammadiyah Sidoarjo 16pt Bold-Title Case]. </w:t>
                      </w:r>
                      <w:r w:rsidRPr="002320DD">
                        <w:rPr>
                          <w:rFonts w:ascii="Arial" w:hAnsi="Arial" w:cs="Arial"/>
                          <w:i/>
                          <w:color w:val="231F20"/>
                          <w:spacing w:val="-3"/>
                          <w:sz w:val="14"/>
                          <w:lang w:val="en-ID"/>
                        </w:rPr>
                        <w:t>IJCCD</w:t>
                      </w:r>
                      <w:r w:rsidRPr="002320DD">
                        <w:rPr>
                          <w:rFonts w:ascii="Arial" w:hAnsi="Arial" w:cs="Arial"/>
                          <w:i/>
                          <w:color w:val="231F20"/>
                          <w:spacing w:val="-3"/>
                          <w:sz w:val="14"/>
                        </w:rPr>
                        <w:t xml:space="preserve"> 1 (1</w:t>
                      </w:r>
                      <w:r w:rsidRPr="002320DD">
                        <w:rPr>
                          <w:rFonts w:ascii="Arial" w:hAnsi="Arial" w:cs="Arial"/>
                          <w:i/>
                          <w:color w:val="231F20"/>
                          <w:spacing w:val="-3"/>
                          <w:sz w:val="14"/>
                          <w:lang w:val="en-ID"/>
                        </w:rPr>
                        <w:t>)</w:t>
                      </w:r>
                      <w:r w:rsidRPr="002320DD">
                        <w:rPr>
                          <w:rFonts w:ascii="Arial" w:hAnsi="Arial" w:cs="Arial"/>
                          <w:i/>
                          <w:color w:val="231F20"/>
                          <w:spacing w:val="-3"/>
                          <w:sz w:val="14"/>
                        </w:rPr>
                        <w:t>.</w:t>
                      </w:r>
                      <w:r w:rsidRPr="002320DD">
                        <w:rPr>
                          <w:rFonts w:ascii="Arial" w:hAnsi="Arial" w:cs="Arial"/>
                          <w:i/>
                          <w:color w:val="231F20"/>
                          <w:spacing w:val="-3"/>
                          <w:sz w:val="14"/>
                          <w:lang w:val="en-ID"/>
                        </w:rPr>
                        <w:t xml:space="preserve"> </w:t>
                      </w:r>
                      <w:r w:rsidRPr="002320DD">
                        <w:rPr>
                          <w:rFonts w:ascii="Arial" w:hAnsi="Arial" w:cs="Arial"/>
                          <w:i/>
                          <w:color w:val="231F20"/>
                          <w:spacing w:val="-3"/>
                          <w:sz w:val="14"/>
                        </w:rPr>
                        <w:t>doi: 10.21070/ijccd.v4i1.843</w:t>
                      </w:r>
                    </w:p>
                  </w:txbxContent>
                </v:textbox>
                <w10:wrap anchorx="margin"/>
              </v:shape>
            </w:pict>
          </mc:Fallback>
        </mc:AlternateContent>
      </w:r>
    </w:p>
    <w:p w14:paraId="02D75046" w14:textId="77777777" w:rsidR="002F7FC1" w:rsidRPr="0063058F" w:rsidRDefault="002F7FC1">
      <w:pPr>
        <w:pStyle w:val="Heading1"/>
        <w:rPr>
          <w:sz w:val="24"/>
        </w:rPr>
      </w:pPr>
    </w:p>
    <w:p w14:paraId="192F4D6C" w14:textId="77777777" w:rsidR="002F7FC1" w:rsidRPr="0063058F" w:rsidRDefault="002F7FC1" w:rsidP="002F7FC1">
      <w:pPr>
        <w:sectPr w:rsidR="002F7FC1" w:rsidRPr="0063058F" w:rsidSect="002F7FC1">
          <w:type w:val="continuous"/>
          <w:pgSz w:w="11906" w:h="16838"/>
          <w:pgMar w:top="1701" w:right="1134" w:bottom="1701" w:left="1412" w:header="1134" w:footer="720" w:gutter="0"/>
          <w:cols w:space="288"/>
          <w:docGrid w:linePitch="360"/>
        </w:sectPr>
      </w:pPr>
    </w:p>
    <w:p w14:paraId="46B9E05C" w14:textId="77777777" w:rsidR="00953F53" w:rsidRPr="0063058F" w:rsidRDefault="00953F53">
      <w:pPr>
        <w:pStyle w:val="Heading1"/>
        <w:rPr>
          <w:sz w:val="24"/>
        </w:rPr>
      </w:pPr>
      <w:r w:rsidRPr="0063058F">
        <w:rPr>
          <w:sz w:val="24"/>
        </w:rPr>
        <w:lastRenderedPageBreak/>
        <w:t xml:space="preserve">I. Pendahuluan </w:t>
      </w:r>
    </w:p>
    <w:p w14:paraId="63E0F5C6" w14:textId="183D2E99" w:rsidR="00953F53" w:rsidRPr="0063058F" w:rsidRDefault="007F286F">
      <w:pPr>
        <w:pStyle w:val="Body"/>
      </w:pPr>
      <w:r w:rsidRPr="0063058F">
        <w:t xml:space="preserve">Manusia melalui beberapa tahapan perkembangan, mulai dari masa kanak-kanak, masa dewasa, hingga masa tua. Tugas dan karakteristik setiap tahap perkembangan berbeda-beda. </w:t>
      </w:r>
      <w:r w:rsidR="0010075E" w:rsidRPr="0063058F">
        <w:t xml:space="preserve">Dari beberapa tahap perkembangan, masa remaja menuju dewasa merupakan masa yang dianggap penting dan menjadi perhatian. </w:t>
      </w:r>
      <w:r w:rsidR="00316300" w:rsidRPr="0063058F">
        <w:t>Masa dewasa awal adalah periode pencarian dan penyesuaian diri yang penu</w:t>
      </w:r>
      <w:r w:rsidR="00F65572" w:rsidRPr="0063058F">
        <w:t>h dengan tantangan dan stres</w:t>
      </w:r>
      <w:r w:rsidR="0010075E" w:rsidRPr="0063058F">
        <w:t xml:space="preserve"> </w:t>
      </w:r>
      <w:sdt>
        <w:sdtPr>
          <w:tag w:val="MENDELEY_CITATION_v3_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"/>
          <w:id w:val="-1786028057"/>
          <w:placeholder>
            <w:docPart w:val="DefaultPlaceholder_-1854013440"/>
          </w:placeholder>
        </w:sdtPr>
        <w:sdtEndPr/>
        <w:sdtContent>
          <w:r w:rsidR="00F34B18" w:rsidRPr="0063058F">
            <w:t>[1]</w:t>
          </w:r>
        </w:sdtContent>
      </w:sdt>
      <w:r w:rsidR="0010075E" w:rsidRPr="0063058F">
        <w:t xml:space="preserve">. </w:t>
      </w:r>
      <w:r w:rsidRPr="0063058F">
        <w:t>Mahasiswa di perguruan tinggi biasanya dianggap sebagai dewasa awal, antara usia 20 dan 30 tahun</w:t>
      </w:r>
      <w:r w:rsidR="00FB679A" w:rsidRPr="0063058F">
        <w:t>. Pada usia ini, tugas-tugas perkembangan remaja, seperti menemukan pendi</w:t>
      </w:r>
      <w:r w:rsidR="00F65572" w:rsidRPr="0063058F">
        <w:t>rian pada hidup, telah tercapai</w:t>
      </w:r>
      <w:r w:rsidR="0010075E" w:rsidRPr="0063058F">
        <w:t xml:space="preserve"> </w:t>
      </w:r>
      <w:sdt>
        <w:sdtPr>
          <w:rPr>
            <w:color w:val="000000"/>
          </w:rPr>
          <w:tag w:val="MENDELEY_CITATION_v3_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"/>
          <w:id w:val="-1763293499"/>
          <w:placeholder>
            <w:docPart w:val="DefaultPlaceholder_-1854013440"/>
          </w:placeholder>
        </w:sdtPr>
        <w:sdtEndPr/>
        <w:sdtContent>
          <w:r w:rsidR="00F34B18" w:rsidRPr="0063058F">
            <w:rPr>
              <w:color w:val="000000"/>
            </w:rPr>
            <w:t>[2]</w:t>
          </w:r>
        </w:sdtContent>
      </w:sdt>
      <w:r w:rsidR="0010075E" w:rsidRPr="0063058F">
        <w:t xml:space="preserve">. Individu yang memasuki masa ini akan dituntut menjadi orang yang dewasa yang dimana penuh tekanan dan tuntutan dari lingkungan yang semakin kompleks. Tahapan ini dikenal dengan  </w:t>
      </w:r>
      <w:r w:rsidR="0010075E" w:rsidRPr="0063058F">
        <w:rPr>
          <w:i/>
        </w:rPr>
        <w:t>emerging adulthood</w:t>
      </w:r>
      <w:r w:rsidR="00F65572" w:rsidRPr="0063058F">
        <w:t xml:space="preserve">. Pada periode </w:t>
      </w:r>
      <w:r w:rsidR="0010075E" w:rsidRPr="0063058F">
        <w:rPr>
          <w:i/>
        </w:rPr>
        <w:t>emerging adulthood</w:t>
      </w:r>
      <w:r w:rsidR="0010075E" w:rsidRPr="0063058F">
        <w:t xml:space="preserve"> akan ditandai dengan berbagai pengalaman yang akan  mengubah kehidupan, termasuk kehidupan perkuliahan </w:t>
      </w:r>
      <w:sdt>
        <w:sdtPr>
          <w:rPr>
            <w:color w:val="000000"/>
          </w:rPr>
          <w:tag w:val="MENDELEY_CITATION_v3_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"/>
          <w:id w:val="1789387705"/>
          <w:placeholder>
            <w:docPart w:val="DefaultPlaceholder_-1854013440"/>
          </w:placeholder>
        </w:sdtPr>
        <w:sdtEndPr/>
        <w:sdtContent>
          <w:r w:rsidR="00F34B18" w:rsidRPr="0063058F">
            <w:rPr>
              <w:color w:val="000000"/>
            </w:rPr>
            <w:t>[3]</w:t>
          </w:r>
        </w:sdtContent>
      </w:sdt>
      <w:r w:rsidR="0010075E" w:rsidRPr="0063058F">
        <w:t>. Dimana mahasiswa sudah mulai mengeksplorasi karir, mulai hidup mandiri, dan berhubungan dengan lawan jenis</w:t>
      </w:r>
      <w:r w:rsidR="00B23D5C" w:rsidRPr="0063058F">
        <w:t xml:space="preserve"> </w:t>
      </w:r>
      <w:sdt>
        <w:sdtPr>
          <w:rPr>
            <w:color w:val="000000"/>
          </w:rPr>
          <w:tag w:val="MENDELEY_CITATION_v3_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"/>
          <w:id w:val="742374486"/>
          <w:placeholder>
            <w:docPart w:val="DefaultPlaceholder_-1854013440"/>
          </w:placeholder>
        </w:sdtPr>
        <w:sdtEndPr/>
        <w:sdtContent>
          <w:r w:rsidR="00F34B18" w:rsidRPr="0063058F">
            <w:rPr>
              <w:color w:val="000000"/>
            </w:rPr>
            <w:t>[4]</w:t>
          </w:r>
        </w:sdtContent>
      </w:sdt>
      <w:r w:rsidR="0010075E" w:rsidRPr="0063058F">
        <w:t xml:space="preserve">. </w:t>
      </w:r>
    </w:p>
    <w:p w14:paraId="48418A4A" w14:textId="764FF195" w:rsidR="0010075E" w:rsidRPr="0063058F" w:rsidRDefault="00096C3F">
      <w:pPr>
        <w:pStyle w:val="Body"/>
      </w:pPr>
      <w:r w:rsidRPr="0063058F">
        <w:t>Setiap</w:t>
      </w:r>
      <w:r w:rsidR="0010075E" w:rsidRPr="0063058F">
        <w:t xml:space="preserve"> individu</w:t>
      </w:r>
      <w:r w:rsidRPr="0063058F">
        <w:t xml:space="preserve"> memiliki reaksi</w:t>
      </w:r>
      <w:r w:rsidR="0010075E" w:rsidRPr="0063058F">
        <w:t xml:space="preserve"> dalam menghadapi masa dewasa tentunya berbeda-beda.</w:t>
      </w:r>
      <w:r w:rsidR="008B50CF">
        <w:t xml:space="preserve"> </w:t>
      </w:r>
      <w:r w:rsidRPr="0063058F">
        <w:t xml:space="preserve">Setiap individu menghadapinya dengan penerimaan yang berbeda, sebagian merasa antusias namun tak jarang pula merasa cemas, </w:t>
      </w:r>
      <w:r w:rsidRPr="0063058F">
        <w:lastRenderedPageBreak/>
        <w:t xml:space="preserve">khawatir, hampa, bahkan tertekan karena kurangnya kemampuan dan persiapan </w:t>
      </w:r>
      <w:sdt>
        <w:sdtPr>
          <w:rPr>
            <w:color w:val="000000"/>
          </w:rPr>
          <w:tag w:val="MENDELEY_CITATION_v3_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"/>
          <w:id w:val="44504626"/>
          <w:placeholder>
            <w:docPart w:val="DefaultPlaceholder_-1854013440"/>
          </w:placeholder>
        </w:sdtPr>
        <w:sdtEndPr/>
        <w:sdtContent>
          <w:r w:rsidR="00F34B18" w:rsidRPr="0063058F">
            <w:rPr>
              <w:color w:val="000000"/>
            </w:rPr>
            <w:t>[5]</w:t>
          </w:r>
        </w:sdtContent>
      </w:sdt>
      <w:r w:rsidR="0010075E" w:rsidRPr="0063058F">
        <w:t xml:space="preserve">. Bagi individu yang tidak mempunyai persiapan yang baik akan merasa  kebingungan dan penuh kekhawatiran mengenai berbagai hal seperti kelanjutan karier, kehidupan akademik dan finansial, sehingga menimbulkan krisis emosional dalam diri individu. </w:t>
      </w:r>
      <w:r w:rsidR="007F286F" w:rsidRPr="0063058F">
        <w:rPr>
          <w:i/>
        </w:rPr>
        <w:t>Quarter life crisis</w:t>
      </w:r>
      <w:r w:rsidR="007F286F" w:rsidRPr="0063058F">
        <w:t xml:space="preserve">, menurut Atwood dan Scholtz, adalah nama yang diberikan untuk kondisi ini </w:t>
      </w:r>
      <w:sdt>
        <w:sdtPr>
          <w:rPr>
            <w:color w:val="000000"/>
          </w:rPr>
          <w:tag w:val="MENDELEY_CITATION_v3_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"/>
          <w:id w:val="-1702006904"/>
          <w:placeholder>
            <w:docPart w:val="DefaultPlaceholder_-1854013440"/>
          </w:placeholder>
        </w:sdtPr>
        <w:sdtEndPr/>
        <w:sdtContent>
          <w:r w:rsidR="00F34B18" w:rsidRPr="0063058F">
            <w:rPr>
              <w:color w:val="000000"/>
            </w:rPr>
            <w:t>[6]</w:t>
          </w:r>
        </w:sdtContent>
      </w:sdt>
      <w:r w:rsidR="0010075E" w:rsidRPr="0063058F">
        <w:t>.</w:t>
      </w:r>
    </w:p>
    <w:p w14:paraId="6C8BA0E4" w14:textId="6E014CA8" w:rsidR="00A73319" w:rsidRPr="0063058F" w:rsidRDefault="00A73319" w:rsidP="00A73319">
      <w:pPr>
        <w:pStyle w:val="Body"/>
      </w:pPr>
      <w:r w:rsidRPr="0063058F">
        <w:t xml:space="preserve">Menurut  Robinson &amp; </w:t>
      </w:r>
      <w:r w:rsidR="000442A1" w:rsidRPr="0063058F">
        <w:t xml:space="preserve">Wright krisis individu di fase </w:t>
      </w:r>
      <w:r w:rsidR="000442A1" w:rsidRPr="0063058F">
        <w:rPr>
          <w:i/>
        </w:rPr>
        <w:t>quarter life c</w:t>
      </w:r>
      <w:r w:rsidRPr="0063058F">
        <w:rPr>
          <w:i/>
        </w:rPr>
        <w:t>risis</w:t>
      </w:r>
      <w:r w:rsidRPr="0063058F">
        <w:t xml:space="preserve"> dengan jenis kelamin perempuan lebih berfokus pada keluarga, </w:t>
      </w:r>
      <w:r w:rsidR="00ED618D" w:rsidRPr="0063058F">
        <w:t xml:space="preserve">karir dan masalah hubungan </w:t>
      </w:r>
      <w:sdt>
        <w:sdtPr>
          <w:rPr>
            <w:color w:val="000000"/>
          </w:rPr>
          <w:tag w:val="MENDELEY_CITATION_v3_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"/>
          <w:id w:val="-2002493912"/>
          <w:placeholder>
            <w:docPart w:val="DefaultPlaceholder_-1854013440"/>
          </w:placeholder>
        </w:sdtPr>
        <w:sdtEndPr/>
        <w:sdtContent>
          <w:r w:rsidR="00F34B18" w:rsidRPr="0063058F">
            <w:rPr>
              <w:color w:val="000000"/>
            </w:rPr>
            <w:t>[7]</w:t>
          </w:r>
        </w:sdtContent>
      </w:sdt>
      <w:r w:rsidR="00ED618D" w:rsidRPr="0063058F">
        <w:rPr>
          <w:color w:val="000000"/>
        </w:rPr>
        <w:t>.</w:t>
      </w:r>
      <w:r w:rsidRPr="0063058F">
        <w:t xml:space="preserve"> </w:t>
      </w:r>
      <w:r w:rsidRPr="0063058F">
        <w:rPr>
          <w:i/>
        </w:rPr>
        <w:t>Quarter life crisis</w:t>
      </w:r>
      <w:r w:rsidRPr="0063058F">
        <w:t xml:space="preserve"> cenderung menyerang pada wanita dibanding dengan laki-laki karena wanita lebih banyak tuntutan dan peran yang harus dilakukannya dalam satu waktu</w:t>
      </w:r>
      <w:r w:rsidR="00ED618D" w:rsidRPr="0063058F">
        <w:t>, perempuan lebih mungkin mengalami perasaan tidak aman, ketidakpastian, dan kegagalan dalam mencapai tujuan hidupnya sebagai akibat dari tekanan untuk mencapai kesempurnaan dalam berbagai bidang, terma</w:t>
      </w:r>
      <w:r w:rsidR="00884022" w:rsidRPr="0063058F">
        <w:t>suk karier dan hubungan pribadi</w:t>
      </w:r>
      <w:r w:rsidR="00F34B18" w:rsidRPr="0063058F">
        <w:t xml:space="preserve"> </w:t>
      </w:r>
      <w:sdt>
        <w:sdtPr>
          <w:rPr>
            <w:color w:val="000000"/>
          </w:rPr>
          <w:tag w:val="MENDELEY_CITATION_v3_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"/>
          <w:id w:val="-1033956443"/>
          <w:placeholder>
            <w:docPart w:val="DefaultPlaceholder_-1854013440"/>
          </w:placeholder>
        </w:sdtPr>
        <w:sdtEndPr/>
        <w:sdtContent>
          <w:r w:rsidR="00F34B18" w:rsidRPr="0063058F">
            <w:rPr>
              <w:color w:val="000000"/>
            </w:rPr>
            <w:t>[8]</w:t>
          </w:r>
        </w:sdtContent>
      </w:sdt>
      <w:r w:rsidR="008B50CF">
        <w:t>.</w:t>
      </w:r>
    </w:p>
    <w:p w14:paraId="15631F2A" w14:textId="0399EA9A" w:rsidR="0010075E" w:rsidRPr="0063058F" w:rsidRDefault="0010075E">
      <w:pPr>
        <w:pStyle w:val="Body"/>
      </w:pPr>
      <w:r w:rsidRPr="0063058F">
        <w:rPr>
          <w:i/>
        </w:rPr>
        <w:t>Quarter life crisis</w:t>
      </w:r>
      <w:r w:rsidRPr="0063058F">
        <w:t xml:space="preserve"> adalah keadaan dimana seseorang mengalami ketidakstabilan terhadap perubahan yang selalu hadir, banyaknya pilihan mengakibatkan timbulnya rasa khawatir yang berlebih pada masa depan mengenai pendidikan, karir, maupun kehidupan sosial, sehingga kondisi ini dapat berakibat depresi, stres dan gangguan psikologis lainnya </w:t>
      </w:r>
      <w:sdt>
        <w:sdtPr>
          <w:rPr>
            <w:color w:val="000000"/>
          </w:rPr>
          <w:tag w:val="MENDELEY_CITATION_v3_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"/>
          <w:id w:val="1451203411"/>
          <w:placeholder>
            <w:docPart w:val="DefaultPlaceholder_-1854013440"/>
          </w:placeholder>
        </w:sdtPr>
        <w:sdtEndPr/>
        <w:sdtContent>
          <w:r w:rsidR="00F34B18" w:rsidRPr="0063058F">
            <w:rPr>
              <w:color w:val="000000"/>
            </w:rPr>
            <w:t>[9]</w:t>
          </w:r>
        </w:sdtContent>
      </w:sdt>
      <w:r w:rsidRPr="0063058F">
        <w:t xml:space="preserve">.  </w:t>
      </w:r>
      <w:r w:rsidR="007F286F" w:rsidRPr="0063058F">
        <w:t xml:space="preserve">Bagi generasi muda, </w:t>
      </w:r>
      <w:r w:rsidR="007F286F" w:rsidRPr="0063058F">
        <w:rPr>
          <w:i/>
        </w:rPr>
        <w:t>quarter life crisis</w:t>
      </w:r>
      <w:r w:rsidR="007F286F" w:rsidRPr="0063058F">
        <w:t xml:space="preserve"> merupakan masa transisi yang penuh gejolak</w:t>
      </w:r>
      <w:r w:rsidR="007F286F" w:rsidRPr="0063058F">
        <w:rPr>
          <w:i/>
        </w:rPr>
        <w:t>.</w:t>
      </w:r>
      <w:r w:rsidRPr="0063058F">
        <w:t xml:space="preserve"> kerap kali memicu reaksi negatif seperti ketidakstabilan emosi, kecemasan dan kepanikan akibat kegelisahan yang tidak terkendali menjadi ciri khas fenomena ini </w:t>
      </w:r>
      <w:sdt>
        <w:sdtPr>
          <w:rPr>
            <w:color w:val="000000"/>
          </w:rPr>
          <w:tag w:val="MENDELEY_CITATION_v3_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"/>
          <w:id w:val="1630196261"/>
          <w:placeholder>
            <w:docPart w:val="DefaultPlaceholder_-1854013440"/>
          </w:placeholder>
        </w:sdtPr>
        <w:sdtEndPr/>
        <w:sdtContent>
          <w:r w:rsidR="00F34B18" w:rsidRPr="0063058F">
            <w:rPr>
              <w:color w:val="000000"/>
            </w:rPr>
            <w:t>[10]</w:t>
          </w:r>
        </w:sdtContent>
      </w:sdt>
      <w:r w:rsidRPr="0063058F">
        <w:t>.</w:t>
      </w:r>
    </w:p>
    <w:p w14:paraId="16AF3F6A" w14:textId="7620CFF3" w:rsidR="0010075E" w:rsidRPr="0063058F" w:rsidRDefault="0010075E">
      <w:pPr>
        <w:pStyle w:val="Body"/>
      </w:pPr>
      <w:r w:rsidRPr="0063058F">
        <w:t xml:space="preserve">Pada penelitian yang dilakukan Athaya et al pada tahun 2023 ditemukan </w:t>
      </w:r>
      <w:r w:rsidR="007F286F" w:rsidRPr="0063058F">
        <w:t xml:space="preserve">mengenai </w:t>
      </w:r>
      <w:r w:rsidR="007F286F" w:rsidRPr="0063058F">
        <w:rPr>
          <w:i/>
        </w:rPr>
        <w:t>quarter life crisis</w:t>
      </w:r>
      <w:r w:rsidR="007F286F" w:rsidRPr="0063058F">
        <w:t>, mayoritas orang yang berusia antara 20 dan 35 tahun mengalami perasaan cemas, gelisah, ketidakpastian, dan ketidakberdayaan</w:t>
      </w:r>
      <w:r w:rsidR="00FB679A" w:rsidRPr="0063058F">
        <w:t>. Mereka juga berpikir terlalu banyak tentang bagaimana kehidupan mereka nanti akan berjalan.</w:t>
      </w:r>
      <w:r w:rsidR="00E820F7" w:rsidRPr="0063058F">
        <w:t xml:space="preserve"> </w:t>
      </w:r>
      <w:sdt>
        <w:sdtPr>
          <w:rPr>
            <w:color w:val="000000"/>
          </w:rPr>
          <w:tag w:val="MENDELEY_CITATION_v3_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"/>
          <w:id w:val="458310122"/>
          <w:placeholder>
            <w:docPart w:val="DefaultPlaceholder_-1854013440"/>
          </w:placeholder>
        </w:sdtPr>
        <w:sdtEndPr/>
        <w:sdtContent>
          <w:r w:rsidR="00F34B18" w:rsidRPr="0063058F">
            <w:rPr>
              <w:color w:val="000000"/>
            </w:rPr>
            <w:t>[11]</w:t>
          </w:r>
        </w:sdtContent>
      </w:sdt>
      <w:r w:rsidRPr="0063058F">
        <w:t>. Berdasarkan hasil penelitian sebelumnya yang</w:t>
      </w:r>
      <w:r w:rsidR="00796A1B" w:rsidRPr="0063058F">
        <w:t xml:space="preserve"> telah dilakukan oleh Mutiara </w:t>
      </w:r>
      <w:sdt>
        <w:sdtPr>
          <w:rPr>
            <w:color w:val="000000"/>
          </w:rPr>
          <w:tag w:val="MENDELEY_CITATION_v3_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"/>
          <w:id w:val="-336153678"/>
          <w:placeholder>
            <w:docPart w:val="DefaultPlaceholder_-1854013440"/>
          </w:placeholder>
        </w:sdtPr>
        <w:sdtEndPr/>
        <w:sdtContent>
          <w:r w:rsidR="00F34B18" w:rsidRPr="0063058F">
            <w:rPr>
              <w:color w:val="000000"/>
            </w:rPr>
            <w:t>[12]</w:t>
          </w:r>
        </w:sdtContent>
      </w:sdt>
      <w:r w:rsidRPr="0063058F">
        <w:t xml:space="preserve"> </w:t>
      </w:r>
      <w:r w:rsidR="00BD2AA0" w:rsidRPr="0063058F">
        <w:t>menemukan bahwa 82% mahasiswa tahun terakhir di Yog</w:t>
      </w:r>
      <w:r w:rsidR="000442A1" w:rsidRPr="0063058F">
        <w:t xml:space="preserve">yakarta mengalami </w:t>
      </w:r>
      <w:r w:rsidR="000442A1" w:rsidRPr="0063058F">
        <w:rPr>
          <w:i/>
        </w:rPr>
        <w:t>quarter-life c</w:t>
      </w:r>
      <w:r w:rsidR="00BD2AA0" w:rsidRPr="0063058F">
        <w:rPr>
          <w:i/>
        </w:rPr>
        <w:t>risis</w:t>
      </w:r>
      <w:r w:rsidR="00BD2AA0" w:rsidRPr="0063058F">
        <w:t>.</w:t>
      </w:r>
      <w:r w:rsidRPr="0063058F">
        <w:t xml:space="preserve"> </w:t>
      </w:r>
      <w:r w:rsidR="00BD2AA0" w:rsidRPr="0063058F">
        <w:t xml:space="preserve">Kecerdasan emosi ditemukan memiliki korelasi negatif sebesar 52,7% dengan </w:t>
      </w:r>
      <w:r w:rsidR="00BD2AA0" w:rsidRPr="0063058F">
        <w:rPr>
          <w:i/>
        </w:rPr>
        <w:t>quarter life crisis</w:t>
      </w:r>
      <w:r w:rsidR="00BD2AA0" w:rsidRPr="0063058F">
        <w:t xml:space="preserve"> dalam studi tahun 2024 yang dilakukan oleh Maria et al. Hal ini menunjukkan bahwa mahasiswa di Kota Malang mengalami </w:t>
      </w:r>
      <w:r w:rsidR="00BD2AA0" w:rsidRPr="0063058F">
        <w:rPr>
          <w:i/>
        </w:rPr>
        <w:t>quarter life crisis</w:t>
      </w:r>
      <w:r w:rsidR="00BD2AA0" w:rsidRPr="0063058F">
        <w:t xml:space="preserve"> lebih sedikit ketika kecerdasan emosionalnya tinggi</w:t>
      </w:r>
      <w:r w:rsidR="00A82E55" w:rsidRPr="0063058F">
        <w:t xml:space="preserve"> </w:t>
      </w:r>
      <w:sdt>
        <w:sdtPr>
          <w:rPr>
            <w:color w:val="000000"/>
          </w:rPr>
          <w:tag w:val="MENDELEY_CITATION_v3_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"/>
          <w:id w:val="-1473134536"/>
          <w:placeholder>
            <w:docPart w:val="DefaultPlaceholder_-1854013440"/>
          </w:placeholder>
        </w:sdtPr>
        <w:sdtEndPr/>
        <w:sdtContent>
          <w:r w:rsidR="00F34B18" w:rsidRPr="0063058F">
            <w:rPr>
              <w:color w:val="000000"/>
            </w:rPr>
            <w:t>[13]</w:t>
          </w:r>
        </w:sdtContent>
      </w:sdt>
      <w:r w:rsidRPr="0063058F">
        <w:t xml:space="preserve">. </w:t>
      </w:r>
      <w:r w:rsidR="00A82E55" w:rsidRPr="0063058F">
        <w:t xml:space="preserve">Sejalan dengan temuan penelitian Rifka dan Siti, </w:t>
      </w:r>
      <w:r w:rsidR="00917F03" w:rsidRPr="0063058F">
        <w:rPr>
          <w:i/>
        </w:rPr>
        <w:t>quarter life crisis</w:t>
      </w:r>
      <w:r w:rsidR="00917F03" w:rsidRPr="0063058F">
        <w:t xml:space="preserve"> terjadi pada 55,6% mahasiswa akhir. Hal ini menunjukkan bahwa kemu</w:t>
      </w:r>
      <w:r w:rsidR="000442A1" w:rsidRPr="0063058F">
        <w:t xml:space="preserve">ngkinan mengalami </w:t>
      </w:r>
      <w:r w:rsidR="000442A1" w:rsidRPr="0063058F">
        <w:rPr>
          <w:i/>
        </w:rPr>
        <w:t>quarter-life c</w:t>
      </w:r>
      <w:r w:rsidR="00917F03" w:rsidRPr="0063058F">
        <w:rPr>
          <w:i/>
        </w:rPr>
        <w:t>risis</w:t>
      </w:r>
      <w:r w:rsidR="00917F03" w:rsidRPr="0063058F">
        <w:t xml:space="preserve"> menurun seiring dengan meningkatnya kecerdasan emosi</w:t>
      </w:r>
      <w:r w:rsidR="00917F03" w:rsidRPr="0063058F">
        <w:rPr>
          <w:i/>
        </w:rPr>
        <w:t xml:space="preserve"> </w:t>
      </w:r>
      <w:sdt>
        <w:sdtPr>
          <w:rPr>
            <w:color w:val="000000"/>
          </w:rPr>
          <w:tag w:val="MENDELEY_CITATION_v3_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"/>
          <w:id w:val="-751421051"/>
          <w:placeholder>
            <w:docPart w:val="DefaultPlaceholder_-1854013440"/>
          </w:placeholder>
        </w:sdtPr>
        <w:sdtEndPr/>
        <w:sdtContent>
          <w:r w:rsidR="00F34B18" w:rsidRPr="0063058F">
            <w:rPr>
              <w:color w:val="000000"/>
            </w:rPr>
            <w:t>[14]</w:t>
          </w:r>
        </w:sdtContent>
      </w:sdt>
      <w:r w:rsidRPr="0063058F">
        <w:t xml:space="preserve">. Dari tahun ke tahun fenomena ini terjadi di kalangan mahasiswa, jika seseorang tidak bisa mengatasi kecemasannya dengan baik akan membentuk  perilaku yang negatif seperti tidak bisa mengontrol emosinya dengan baik. Hal ini sesuai dengan aspek </w:t>
      </w:r>
      <w:r w:rsidRPr="0063058F">
        <w:rPr>
          <w:i/>
        </w:rPr>
        <w:t>quarter life crisis</w:t>
      </w:r>
      <w:r w:rsidRPr="0063058F">
        <w:t xml:space="preserve"> khususnya pada aspek penilaian negatif terhadap diri sendiri.</w:t>
      </w:r>
    </w:p>
    <w:p w14:paraId="4FDC8CC7" w14:textId="6F3B5869" w:rsidR="00162705" w:rsidRPr="0063058F" w:rsidRDefault="00162705">
      <w:pPr>
        <w:pStyle w:val="Body"/>
      </w:pPr>
      <w:r w:rsidRPr="0063058F">
        <w:t>Selanjutnya peneliti melakukan survei</w:t>
      </w:r>
      <w:r w:rsidR="000442A1" w:rsidRPr="0063058F">
        <w:t xml:space="preserve"> awal dengan menyebarkan skala </w:t>
      </w:r>
      <w:r w:rsidR="000442A1" w:rsidRPr="0063058F">
        <w:rPr>
          <w:i/>
        </w:rPr>
        <w:t>quarter life c</w:t>
      </w:r>
      <w:r w:rsidRPr="0063058F">
        <w:rPr>
          <w:i/>
        </w:rPr>
        <w:t>risis</w:t>
      </w:r>
      <w:r w:rsidRPr="0063058F">
        <w:t xml:space="preserve"> pada mahasiswi universitas Muhammadiyah Sidoarjo pada tahun 2023 sejumlah 100 responden dan diperoleh fakta </w:t>
      </w:r>
      <w:r w:rsidRPr="0063058F">
        <w:rPr>
          <w:i/>
        </w:rPr>
        <w:t>quarter life crisis</w:t>
      </w:r>
      <w:r w:rsidRPr="0063058F">
        <w:t xml:space="preserve"> pada mahasiswi umsida menunjukkan sebanyak 56,5% mahasiswi menjawab “setuju” dari pernyat</w:t>
      </w:r>
      <w:r w:rsidR="000442A1" w:rsidRPr="0063058F">
        <w:t>aan “saya akhir-akhir ini mengkh</w:t>
      </w:r>
      <w:r w:rsidRPr="0063058F">
        <w:t xml:space="preserve">awatirkan banyak hal, seperti keputusan karir, melanjutkan studi atau menikah” kemudian sebanyak 50% mahasiswi menjawab “setuju” dari pernyataan saya menemukan banyak kekurangan dalam diri saya dibandingkan kelebihan saya, pernyataan “saya merasa tidak sehebat teman saya” sebanyak 52% mahasiswi juga menjawab “setuju”. Dari hasil survei awal tersebut dapat disimpulkan bahwa terdapat permasalahan </w:t>
      </w:r>
      <w:r w:rsidRPr="0063058F">
        <w:rPr>
          <w:i/>
        </w:rPr>
        <w:t>quarter life crisis</w:t>
      </w:r>
      <w:r w:rsidRPr="0063058F">
        <w:t xml:space="preserve"> terjadi pada mahasiswi Universitas Sidoarjo sesuai dengan aspek </w:t>
      </w:r>
      <w:r w:rsidRPr="0063058F">
        <w:rPr>
          <w:i/>
        </w:rPr>
        <w:t>quarter life crisis.</w:t>
      </w:r>
    </w:p>
    <w:p w14:paraId="5C207EFA" w14:textId="5E29B6FE" w:rsidR="00953F53" w:rsidRPr="0063058F" w:rsidRDefault="00A43957">
      <w:pPr>
        <w:pStyle w:val="Body"/>
      </w:pPr>
      <w:r w:rsidRPr="0063058F">
        <w:t xml:space="preserve">Menurut Robbins dan Wilner, </w:t>
      </w:r>
      <w:r w:rsidRPr="0063058F">
        <w:rPr>
          <w:i/>
        </w:rPr>
        <w:t>quarter-life crisis</w:t>
      </w:r>
      <w:r w:rsidRPr="0063058F">
        <w:t xml:space="preserve"> ditandai dengan sejumlah gejala, antara lain ketidakmampuan mengambil keputusan dan perasaan tidak ada harapan</w:t>
      </w:r>
      <w:r w:rsidR="0010075E" w:rsidRPr="0063058F">
        <w:t xml:space="preserve">, penilaian negatif terhadap dirinya, sering berada dalam situasi yang sulit, kecemasan, memiliki tekanan hidup, serta kekhawatiran saat berelasi </w:t>
      </w:r>
      <w:sdt>
        <w:sdtPr>
          <w:rPr>
            <w:color w:val="000000"/>
          </w:rPr>
          <w:tag w:val="MENDELEY_CITATION_v3_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"/>
          <w:id w:val="-1138487104"/>
          <w:placeholder>
            <w:docPart w:val="DefaultPlaceholder_-1854013440"/>
          </w:placeholder>
        </w:sdtPr>
        <w:sdtEndPr/>
        <w:sdtContent>
          <w:r w:rsidR="00F34B18" w:rsidRPr="0063058F">
            <w:rPr>
              <w:color w:val="000000"/>
            </w:rPr>
            <w:t>[15]</w:t>
          </w:r>
        </w:sdtContent>
      </w:sdt>
      <w:r w:rsidR="0010075E" w:rsidRPr="0063058F">
        <w:t>.</w:t>
      </w:r>
      <w:r w:rsidR="003473FD" w:rsidRPr="0063058F">
        <w:t xml:space="preserve"> </w:t>
      </w:r>
      <w:r w:rsidR="000E639C" w:rsidRPr="0063058F">
        <w:t>Thouless</w:t>
      </w:r>
      <w:r w:rsidR="0010075E" w:rsidRPr="0063058F">
        <w:t xml:space="preserve"> meyakini bahwa </w:t>
      </w:r>
      <w:r w:rsidR="0010075E" w:rsidRPr="0063058F">
        <w:rPr>
          <w:i/>
        </w:rPr>
        <w:t>quarter life crisis</w:t>
      </w:r>
      <w:r w:rsidR="0010075E" w:rsidRPr="0063058F">
        <w:t xml:space="preserve"> tidak hanya dipicu oleh faktor dari luar melainkan juga gejolak emosi yang dialami seseorang menjadi salah satu faktor internal terjadinya </w:t>
      </w:r>
      <w:r w:rsidR="0010075E" w:rsidRPr="0063058F">
        <w:rPr>
          <w:i/>
        </w:rPr>
        <w:t>quarter life crisis</w:t>
      </w:r>
      <w:r w:rsidR="0010075E" w:rsidRPr="0063058F">
        <w:t xml:space="preserve"> </w:t>
      </w:r>
      <w:sdt>
        <w:sdtPr>
          <w:rPr>
            <w:color w:val="000000"/>
          </w:rPr>
          <w:tag w:val="MENDELEY_CITATION_v3_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"/>
          <w:id w:val="-2116120175"/>
          <w:placeholder>
            <w:docPart w:val="DefaultPlaceholder_-1854013440"/>
          </w:placeholder>
        </w:sdtPr>
        <w:sdtEndPr/>
        <w:sdtContent>
          <w:r w:rsidR="00F34B18" w:rsidRPr="0063058F">
            <w:rPr>
              <w:color w:val="000000"/>
            </w:rPr>
            <w:t>[16]</w:t>
          </w:r>
        </w:sdtContent>
      </w:sdt>
      <w:r w:rsidR="0010075E" w:rsidRPr="0063058F">
        <w:t xml:space="preserve">. </w:t>
      </w:r>
      <w:r w:rsidRPr="0063058F">
        <w:t>Hal ini meng</w:t>
      </w:r>
      <w:r w:rsidR="000442A1" w:rsidRPr="0063058F">
        <w:t xml:space="preserve">indikasikan bahwa </w:t>
      </w:r>
      <w:r w:rsidR="000442A1" w:rsidRPr="0063058F">
        <w:rPr>
          <w:i/>
        </w:rPr>
        <w:t>quarter life c</w:t>
      </w:r>
      <w:r w:rsidRPr="0063058F">
        <w:rPr>
          <w:i/>
        </w:rPr>
        <w:t>risis</w:t>
      </w:r>
      <w:r w:rsidRPr="0063058F">
        <w:t xml:space="preserve"> akan menimbulkan krisis emosional yang dapat berdampak pada kecerdasan emosional seseorang </w:t>
      </w:r>
      <w:sdt>
        <w:sdtPr>
          <w:rPr>
            <w:color w:val="000000"/>
          </w:rPr>
          <w:tag w:val="MENDELEY_CITATION_v3_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"/>
          <w:id w:val="1166593899"/>
          <w:placeholder>
            <w:docPart w:val="DefaultPlaceholder_-1854013440"/>
          </w:placeholder>
        </w:sdtPr>
        <w:sdtEndPr/>
        <w:sdtContent>
          <w:r w:rsidR="00F34B18" w:rsidRPr="0063058F">
            <w:rPr>
              <w:color w:val="000000"/>
            </w:rPr>
            <w:t>[13]</w:t>
          </w:r>
        </w:sdtContent>
      </w:sdt>
      <w:r w:rsidR="0010075E" w:rsidRPr="0063058F">
        <w:t xml:space="preserve">. </w:t>
      </w:r>
    </w:p>
    <w:p w14:paraId="65B422DF" w14:textId="28E53348" w:rsidR="006B0BBF" w:rsidRPr="0063058F" w:rsidRDefault="006B0BBF">
      <w:pPr>
        <w:pStyle w:val="Body"/>
      </w:pPr>
      <w:r w:rsidRPr="0063058F">
        <w:t xml:space="preserve">Faktor-faktor yang dapat mempengaruhi </w:t>
      </w:r>
      <w:r w:rsidRPr="0063058F">
        <w:rPr>
          <w:i/>
        </w:rPr>
        <w:t>quarter life crisis</w:t>
      </w:r>
      <w:r w:rsidRPr="0063058F">
        <w:t xml:space="preserve"> dikategorikan menjadi faktor internal dan faktor eksternal. Faktor internal </w:t>
      </w:r>
      <w:r w:rsidRPr="0063058F">
        <w:rPr>
          <w:i/>
        </w:rPr>
        <w:t>quarter life crisis</w:t>
      </w:r>
      <w:r w:rsidRPr="0063058F">
        <w:t xml:space="preserve"> meliputi pengalaman pribadi, moral, kasih sayang, serta emosi. Sedangkan faktor eksternal meliputi lingkungan sosial, kebutuhan sehari-hari, pendidikan, dan sosial </w:t>
      </w:r>
      <w:sdt>
        <w:sdtPr>
          <w:rPr>
            <w:color w:val="000000"/>
          </w:rPr>
          <w:tag w:val="MENDELEY_CITATION_v3_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"/>
          <w:id w:val="508569458"/>
          <w:placeholder>
            <w:docPart w:val="DefaultPlaceholder_-1854013440"/>
          </w:placeholder>
        </w:sdtPr>
        <w:sdtEndPr/>
        <w:sdtContent>
          <w:r w:rsidR="00F34B18" w:rsidRPr="0063058F">
            <w:rPr>
              <w:color w:val="000000"/>
            </w:rPr>
            <w:t>[17]</w:t>
          </w:r>
        </w:sdtContent>
      </w:sdt>
      <w:r w:rsidRPr="0063058F">
        <w:t xml:space="preserve">. Menurut Allison </w:t>
      </w:r>
      <w:sdt>
        <w:sdtPr>
          <w:rPr>
            <w:color w:val="000000"/>
          </w:rPr>
          <w:tag w:val="MENDELEY_CITATION_v3_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"/>
          <w:id w:val="-542676846"/>
          <w:placeholder>
            <w:docPart w:val="DefaultPlaceholder_-1854013440"/>
          </w:placeholder>
        </w:sdtPr>
        <w:sdtEndPr/>
        <w:sdtContent>
          <w:r w:rsidR="00F34B18" w:rsidRPr="0063058F">
            <w:rPr>
              <w:color w:val="000000"/>
            </w:rPr>
            <w:t>[18]</w:t>
          </w:r>
        </w:sdtContent>
      </w:sdt>
      <w:r w:rsidRPr="0063058F">
        <w:t xml:space="preserve"> individu dihadapkan dengan berbagai stres</w:t>
      </w:r>
      <w:r w:rsidR="000442A1" w:rsidRPr="0063058F">
        <w:t>s</w:t>
      </w:r>
      <w:r w:rsidRPr="0063058F">
        <w:t xml:space="preserve">or yang dapat memicu quarter life crisis. Gejala </w:t>
      </w:r>
      <w:r w:rsidRPr="0063058F">
        <w:rPr>
          <w:i/>
        </w:rPr>
        <w:t>quarter life crisis</w:t>
      </w:r>
      <w:r w:rsidRPr="0063058F">
        <w:t xml:space="preserve"> ini sering ditandai dengan munculnya res</w:t>
      </w:r>
      <w:r w:rsidR="001702F5" w:rsidRPr="0063058F">
        <w:t xml:space="preserve">pon emosional negatif, untuk itu </w:t>
      </w:r>
      <w:r w:rsidRPr="0063058F">
        <w:t>diperlukan</w:t>
      </w:r>
      <w:r w:rsidR="001702F5" w:rsidRPr="0063058F">
        <w:t xml:space="preserve"> peran</w:t>
      </w:r>
      <w:r w:rsidRPr="0063058F">
        <w:t xml:space="preserve"> </w:t>
      </w:r>
      <w:r w:rsidR="001702F5" w:rsidRPr="0063058F">
        <w:t xml:space="preserve">kecerdasan emosi yang baik guna membantu pengendalian emosi negatif sehingga dapat memunculkan sisi positif pada tiap situasi. </w:t>
      </w:r>
      <w:r w:rsidRPr="0063058F">
        <w:t xml:space="preserve"> Pada penelitian yang dilakukan oleh Maria dkk </w:t>
      </w:r>
      <w:sdt>
        <w:sdtPr>
          <w:rPr>
            <w:color w:val="000000"/>
          </w:rPr>
          <w:tag w:val="MENDELEY_CITATION_v3_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"/>
          <w:id w:val="1222641090"/>
          <w:placeholder>
            <w:docPart w:val="DefaultPlaceholder_-1854013440"/>
          </w:placeholder>
        </w:sdtPr>
        <w:sdtEndPr/>
        <w:sdtContent>
          <w:r w:rsidR="00F34B18" w:rsidRPr="0063058F">
            <w:rPr>
              <w:color w:val="000000"/>
            </w:rPr>
            <w:t>[19]</w:t>
          </w:r>
        </w:sdtContent>
      </w:sdt>
      <w:r w:rsidRPr="0063058F">
        <w:t xml:space="preserve"> menunjukkan adanya hubungan yang signifikan antara kecerdasan emosi dengan </w:t>
      </w:r>
      <w:r w:rsidR="000442A1" w:rsidRPr="0063058F">
        <w:rPr>
          <w:i/>
        </w:rPr>
        <w:t>quarter-life c</w:t>
      </w:r>
      <w:r w:rsidRPr="0063058F">
        <w:rPr>
          <w:i/>
        </w:rPr>
        <w:t>risis</w:t>
      </w:r>
      <w:r w:rsidRPr="0063058F">
        <w:t>.</w:t>
      </w:r>
      <w:r w:rsidR="001702F5" w:rsidRPr="0063058F">
        <w:t xml:space="preserve"> </w:t>
      </w:r>
    </w:p>
    <w:p w14:paraId="4AAAADFC" w14:textId="705C7B5C" w:rsidR="0010075E" w:rsidRPr="0063058F" w:rsidRDefault="0010075E">
      <w:pPr>
        <w:pStyle w:val="Body"/>
      </w:pPr>
      <w:r w:rsidRPr="0063058F">
        <w:t xml:space="preserve">Kecerdasan emosi adalah </w:t>
      </w:r>
      <w:r w:rsidR="00FB679A" w:rsidRPr="0063058F">
        <w:t xml:space="preserve">kemampuan seseorang untuk berhasil mengatasi tuntutan dan tekanan lingkungan dipengaruhi oleh keterampilan pribadi, emosi, dan sosial </w:t>
      </w:r>
      <w:sdt>
        <w:sdtPr>
          <w:rPr>
            <w:color w:val="000000"/>
          </w:rPr>
          <w:tag w:val="MENDELEY_CITATION_v3_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"/>
          <w:id w:val="-1370841227"/>
          <w:placeholder>
            <w:docPart w:val="DefaultPlaceholder_-1854013440"/>
          </w:placeholder>
        </w:sdtPr>
        <w:sdtEndPr/>
        <w:sdtContent>
          <w:r w:rsidR="00F34B18" w:rsidRPr="0063058F">
            <w:rPr>
              <w:color w:val="000000"/>
            </w:rPr>
            <w:t>[15]</w:t>
          </w:r>
        </w:sdtContent>
      </w:sdt>
      <w:r w:rsidR="007751BB" w:rsidRPr="0063058F">
        <w:t>. Menurut kajian Goleman, kecerdasan emosi adalah kemampuan memahami diri sendiri dan orang lain, memacu diri sendiri, menangani perasaan, dan menjaga pergaulan dengan or</w:t>
      </w:r>
      <w:r w:rsidR="001C3799" w:rsidRPr="0063058F">
        <w:t>ang lain dengan cara yang tepat</w:t>
      </w:r>
      <w:r w:rsidR="00FB679A" w:rsidRPr="0063058F">
        <w:t xml:space="preserve"> </w:t>
      </w:r>
      <w:sdt>
        <w:sdtPr>
          <w:rPr>
            <w:color w:val="000000"/>
          </w:rPr>
          <w:tag w:val="MENDELEY_CITATION_v3_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"/>
          <w:id w:val="-1776164124"/>
          <w:placeholder>
            <w:docPart w:val="DefaultPlaceholder_-1854013440"/>
          </w:placeholder>
        </w:sdtPr>
        <w:sdtEndPr/>
        <w:sdtContent>
          <w:r w:rsidR="00F34B18" w:rsidRPr="0063058F">
            <w:rPr>
              <w:color w:val="000000"/>
            </w:rPr>
            <w:t>[14]</w:t>
          </w:r>
        </w:sdtContent>
      </w:sdt>
      <w:r w:rsidRPr="0063058F">
        <w:t xml:space="preserve">. Menurut Schutte et al teori kecerdasan emosi yang disusun oleh Salovey dan Mayer terdiri dari  kemampuan menilai perasaan dan emosi diri sendiri begitu pula orang lain, memilih serta menggunakan  informasi emosi untuk membentuk tindakan dan pikiran karena merupakan bagian dari kecerdasan emosional </w:t>
      </w:r>
      <w:sdt>
        <w:sdtPr>
          <w:rPr>
            <w:color w:val="000000"/>
          </w:rPr>
          <w:tag w:val="MENDELEY_CITATION_v3_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"/>
          <w:id w:val="792943746"/>
          <w:placeholder>
            <w:docPart w:val="DefaultPlaceholder_-1854013440"/>
          </w:placeholder>
        </w:sdtPr>
        <w:sdtEndPr/>
        <w:sdtContent>
          <w:r w:rsidR="00F34B18" w:rsidRPr="0063058F">
            <w:rPr>
              <w:color w:val="000000"/>
            </w:rPr>
            <w:t>[20]</w:t>
          </w:r>
        </w:sdtContent>
      </w:sdt>
      <w:r w:rsidRPr="0063058F">
        <w:t>. Teori ini memandang kecerdasan emosional sebagai kombinasi kemampuan dan kecenderungan (ability dan trait).</w:t>
      </w:r>
    </w:p>
    <w:p w14:paraId="0A969ED2" w14:textId="77777777" w:rsidR="00ED618D" w:rsidRPr="0063058F" w:rsidRDefault="0010075E" w:rsidP="00ED618D">
      <w:pPr>
        <w:pStyle w:val="Body"/>
      </w:pPr>
      <w:r w:rsidRPr="0063058F">
        <w:lastRenderedPageBreak/>
        <w:t xml:space="preserve">Dalam penelitiannya Schutte menyebutkan memiliki lima dimensi yaitu persepsi emosi, pengaturan emosi, pemanfaatan emosi, empati, dan keterampilan hubungan interpersonal </w:t>
      </w:r>
      <w:sdt>
        <w:sdtPr>
          <w:rPr>
            <w:color w:val="000000"/>
          </w:rPr>
          <w:tag w:val="MENDELEY_CITATION_v3_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"/>
          <w:id w:val="-1077284499"/>
          <w:placeholder>
            <w:docPart w:val="DefaultPlaceholder_-1854013440"/>
          </w:placeholder>
        </w:sdtPr>
        <w:sdtEndPr/>
        <w:sdtContent>
          <w:r w:rsidR="00F34B18" w:rsidRPr="0063058F">
            <w:rPr>
              <w:color w:val="000000"/>
            </w:rPr>
            <w:t>[21]</w:t>
          </w:r>
        </w:sdtContent>
      </w:sdt>
      <w:r w:rsidRPr="0063058F">
        <w:t xml:space="preserve">. Schutte membekali individu dengan kekuatan emosional untuk menghadapi berbagai rintangan dalam </w:t>
      </w:r>
      <w:r w:rsidRPr="0063058F">
        <w:rPr>
          <w:i/>
        </w:rPr>
        <w:t>quarter life crisis</w:t>
      </w:r>
      <w:r w:rsidRPr="0063058F">
        <w:t xml:space="preserve">. </w:t>
      </w:r>
      <w:r w:rsidR="002C5269" w:rsidRPr="0063058F">
        <w:t>Dengan mengembangkan komponen kecerdasan emosi ini, seseorang dapat meningkatkan kemampuan mereka untuk memahami dan mengelola emosi, yang merupakan komponen penting yang harus dimiliki setiap orang saat mengalami quarter life crisis, sehingga mereka dapat mengendalikan emosi mereka sendiri d</w:t>
      </w:r>
      <w:r w:rsidR="00090396" w:rsidRPr="0063058F">
        <w:t xml:space="preserve">engan baik. </w:t>
      </w:r>
      <w:r w:rsidR="00A43957" w:rsidRPr="0063058F">
        <w:t xml:space="preserve">Seseorang dengan kecerdasan emosional yang tinggi juga dapat mengarahkan pikiran dan tindakannya untuk memenuhi tuntutan </w:t>
      </w:r>
      <w:r w:rsidR="00A43957" w:rsidRPr="0063058F">
        <w:rPr>
          <w:i/>
        </w:rPr>
        <w:t>quarter-life crisis</w:t>
      </w:r>
      <w:r w:rsidR="002C5269" w:rsidRPr="0063058F">
        <w:t>, seperempat dari waktu yang diperlukan untuk menyesuaikan diri dengan krisis</w:t>
      </w:r>
      <w:r w:rsidRPr="0063058F">
        <w:t xml:space="preserve">. Sehingga dibutuhkan kecerdasan emosi guna membantu  menghadapi hal-hal yang tidak terduga dan dapat menyelamatkan diri dari kehancuran </w:t>
      </w:r>
      <w:sdt>
        <w:sdtPr>
          <w:rPr>
            <w:color w:val="000000"/>
          </w:rPr>
          <w:tag w:val="MENDELEY_CITATION_v3_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"/>
          <w:id w:val="271288784"/>
          <w:placeholder>
            <w:docPart w:val="DefaultPlaceholder_-1854013440"/>
          </w:placeholder>
        </w:sdtPr>
        <w:sdtEndPr/>
        <w:sdtContent>
          <w:r w:rsidR="00F34B18" w:rsidRPr="0063058F">
            <w:rPr>
              <w:color w:val="000000"/>
            </w:rPr>
            <w:t>[22]</w:t>
          </w:r>
        </w:sdtContent>
      </w:sdt>
      <w:r w:rsidRPr="0063058F">
        <w:t xml:space="preserve">.  </w:t>
      </w:r>
    </w:p>
    <w:p w14:paraId="5781EED1" w14:textId="1BC127A7" w:rsidR="006B0BBF" w:rsidRPr="0063058F" w:rsidRDefault="006B0BBF" w:rsidP="00ED618D">
      <w:pPr>
        <w:pStyle w:val="Body"/>
      </w:pPr>
      <w:r w:rsidRPr="0063058F">
        <w:rPr>
          <w:lang w:eastAsia="id-ID"/>
        </w:rPr>
        <w:t xml:space="preserve">Ketika mahasiswi yang memiliki kecerdasan emosi tinggi akan memiliki pengaturan emosi yang baik, mampu membangun hubungan yang positif dengan orang lain dan memiliki empati terhadap sesama, sehingga </w:t>
      </w:r>
      <w:r w:rsidR="00A43957" w:rsidRPr="0063058F">
        <w:rPr>
          <w:i/>
          <w:iCs/>
          <w:lang w:eastAsia="id-ID"/>
        </w:rPr>
        <w:t>quarter-</w:t>
      </w:r>
      <w:r w:rsidRPr="0063058F">
        <w:rPr>
          <w:i/>
          <w:iCs/>
          <w:lang w:eastAsia="id-ID"/>
        </w:rPr>
        <w:t xml:space="preserve">life crisis </w:t>
      </w:r>
      <w:r w:rsidRPr="0063058F">
        <w:rPr>
          <w:lang w:eastAsia="id-ID"/>
        </w:rPr>
        <w:t xml:space="preserve">yang akan dialami menjadi rendah. Apabila </w:t>
      </w:r>
      <w:r w:rsidR="00A43957" w:rsidRPr="0063058F">
        <w:rPr>
          <w:i/>
          <w:iCs/>
          <w:lang w:eastAsia="id-ID"/>
        </w:rPr>
        <w:t>quarter-</w:t>
      </w:r>
      <w:r w:rsidRPr="0063058F">
        <w:rPr>
          <w:i/>
          <w:iCs/>
          <w:lang w:eastAsia="id-ID"/>
        </w:rPr>
        <w:t xml:space="preserve">life crisis </w:t>
      </w:r>
      <w:r w:rsidRPr="0063058F">
        <w:rPr>
          <w:lang w:eastAsia="id-ID"/>
        </w:rPr>
        <w:t>rendah, maka mahasisiw</w:t>
      </w:r>
      <w:r w:rsidR="000442A1" w:rsidRPr="0063058F">
        <w:rPr>
          <w:lang w:eastAsia="id-ID"/>
        </w:rPr>
        <w:t>i</w:t>
      </w:r>
      <w:r w:rsidRPr="0063058F">
        <w:rPr>
          <w:lang w:eastAsia="id-ID"/>
        </w:rPr>
        <w:t xml:space="preserve"> akan fokus pada akademik dan pengembangan diri, menjalin relasi sosial yang positif, dan memiliki kesiapan menghadapi masa depan </w:t>
      </w:r>
      <w:sdt>
        <w:sdtPr>
          <w:rPr>
            <w:color w:val="000000"/>
            <w:lang w:eastAsia="id-ID"/>
          </w:rPr>
          <w:tag w:val="MENDELEY_CITATION_v3_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"/>
          <w:id w:val="1589036907"/>
          <w:placeholder>
            <w:docPart w:val="DefaultPlaceholder_-1854013440"/>
          </w:placeholder>
        </w:sdtPr>
        <w:sdtEndPr/>
        <w:sdtContent>
          <w:r w:rsidR="00F34B18" w:rsidRPr="0063058F">
            <w:rPr>
              <w:color w:val="000000"/>
              <w:lang w:eastAsia="id-ID"/>
            </w:rPr>
            <w:t>[23]</w:t>
          </w:r>
        </w:sdtContent>
      </w:sdt>
      <w:r w:rsidRPr="0063058F">
        <w:rPr>
          <w:lang w:eastAsia="id-ID"/>
        </w:rPr>
        <w:t xml:space="preserve">. Sebaliknya, jika </w:t>
      </w:r>
      <w:r w:rsidRPr="0063058F">
        <w:rPr>
          <w:i/>
          <w:iCs/>
          <w:lang w:eastAsia="id-ID"/>
        </w:rPr>
        <w:t xml:space="preserve">quarter life crisis tinggi </w:t>
      </w:r>
      <w:r w:rsidRPr="0063058F">
        <w:rPr>
          <w:lang w:eastAsia="id-ID"/>
        </w:rPr>
        <w:t>mahasiswi akan kehilangan minat untuk belajar, kesulitan dalam berinteraksi sosial, memiliki rasa percaya diri yang rendah dan</w:t>
      </w:r>
      <w:r w:rsidR="00CF0E5F" w:rsidRPr="0063058F">
        <w:rPr>
          <w:lang w:eastAsia="id-ID"/>
        </w:rPr>
        <w:t xml:space="preserve"> takut dalam membuat keputusan </w:t>
      </w:r>
      <w:sdt>
        <w:sdtPr>
          <w:rPr>
            <w:color w:val="000000"/>
            <w:lang w:eastAsia="id-ID"/>
          </w:rPr>
          <w:tag w:val="MENDELEY_CITATION_v3_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"/>
          <w:id w:val="485759313"/>
          <w:placeholder>
            <w:docPart w:val="DefaultPlaceholder_-1854013440"/>
          </w:placeholder>
        </w:sdtPr>
        <w:sdtEndPr/>
        <w:sdtContent>
          <w:r w:rsidR="00F34B18" w:rsidRPr="0063058F">
            <w:rPr>
              <w:color w:val="000000"/>
              <w:lang w:eastAsia="id-ID"/>
            </w:rPr>
            <w:t>[24]</w:t>
          </w:r>
        </w:sdtContent>
      </w:sdt>
      <w:r w:rsidRPr="0063058F">
        <w:rPr>
          <w:lang w:eastAsia="id-ID"/>
        </w:rPr>
        <w:t xml:space="preserve">. </w:t>
      </w:r>
      <w:r w:rsidR="00FD4323" w:rsidRPr="0063058F">
        <w:rPr>
          <w:lang w:eastAsia="id-ID"/>
        </w:rPr>
        <w:t xml:space="preserve">Oleh karena itu, </w:t>
      </w:r>
      <w:r w:rsidR="002525CD" w:rsidRPr="0063058F">
        <w:rPr>
          <w:lang w:eastAsia="id-ID"/>
        </w:rPr>
        <w:t>penelitian ini bertujuan untuk men</w:t>
      </w:r>
      <w:r w:rsidR="000442A1" w:rsidRPr="0063058F">
        <w:rPr>
          <w:lang w:eastAsia="id-ID"/>
        </w:rPr>
        <w:t>getahui apakah kecerdasan emosi</w:t>
      </w:r>
      <w:r w:rsidR="002525CD" w:rsidRPr="0063058F">
        <w:rPr>
          <w:lang w:eastAsia="id-ID"/>
        </w:rPr>
        <w:t xml:space="preserve"> berdampak terhadap quarter-life crisis pada </w:t>
      </w:r>
      <w:r w:rsidR="00FD4323" w:rsidRPr="0063058F">
        <w:rPr>
          <w:lang w:eastAsia="id-ID"/>
        </w:rPr>
        <w:t xml:space="preserve">mahasiswi </w:t>
      </w:r>
      <w:r w:rsidR="002525CD" w:rsidRPr="0063058F">
        <w:rPr>
          <w:lang w:eastAsia="id-ID"/>
        </w:rPr>
        <w:t xml:space="preserve">di </w:t>
      </w:r>
      <w:r w:rsidR="00FD4323" w:rsidRPr="0063058F">
        <w:rPr>
          <w:lang w:eastAsia="id-ID"/>
        </w:rPr>
        <w:t xml:space="preserve">Universitas Muhammadiyah Sidoarjo. Hipotesis penelitian ini adalah </w:t>
      </w:r>
      <w:r w:rsidR="00884022" w:rsidRPr="0063058F">
        <w:rPr>
          <w:lang w:eastAsia="id-ID"/>
        </w:rPr>
        <w:t xml:space="preserve">semakin tinggi tingkat kecerdasan emosi mahasiswi di Universitas Muhammadiyah Sidoarjo, maka akan semakin rendah tingkat keparahan </w:t>
      </w:r>
      <w:r w:rsidR="00884022" w:rsidRPr="0063058F">
        <w:rPr>
          <w:i/>
          <w:lang w:eastAsia="id-ID"/>
        </w:rPr>
        <w:t>quarter life crisis</w:t>
      </w:r>
      <w:r w:rsidR="00884022" w:rsidRPr="0063058F">
        <w:rPr>
          <w:lang w:eastAsia="id-ID"/>
        </w:rPr>
        <w:t xml:space="preserve"> yang mereka alami.</w:t>
      </w:r>
    </w:p>
    <w:p w14:paraId="2EB3A536" w14:textId="77777777" w:rsidR="00953F53" w:rsidRPr="0063058F" w:rsidRDefault="00953F53">
      <w:pPr>
        <w:pStyle w:val="Heading1"/>
        <w:tabs>
          <w:tab w:val="left" w:pos="0"/>
        </w:tabs>
        <w:rPr>
          <w:sz w:val="24"/>
        </w:rPr>
      </w:pPr>
      <w:r w:rsidRPr="0063058F">
        <w:rPr>
          <w:sz w:val="24"/>
        </w:rPr>
        <w:t xml:space="preserve">II. </w:t>
      </w:r>
      <w:proofErr w:type="spellStart"/>
      <w:r w:rsidR="00C01B0D" w:rsidRPr="0063058F">
        <w:rPr>
          <w:sz w:val="24"/>
          <w:lang w:val="en-ID"/>
        </w:rPr>
        <w:t>Metode</w:t>
      </w:r>
      <w:proofErr w:type="spellEnd"/>
    </w:p>
    <w:p w14:paraId="3CD5E7ED" w14:textId="368C9413" w:rsidR="00953F53" w:rsidRPr="0063058F" w:rsidRDefault="00796A1B">
      <w:pPr>
        <w:pStyle w:val="Body"/>
      </w:pPr>
      <w:r w:rsidRPr="0063058F">
        <w:t xml:space="preserve">Pada penelitian ini metode yang akan digunakan yaitu metode penelitian kuantitatif korelasional.  </w:t>
      </w:r>
      <w:r w:rsidR="002C5269" w:rsidRPr="0063058F">
        <w:t xml:space="preserve">Menurut Faenkel dan Wallen, penelitian kuantitatif korelasional adalah penelitian yang bertujuan untuk mengetahui hubungan dan tingkat hubungan antara dua variabel atau lebih tanpa melakukan upaya untuk mempengaruhi atau mengubah variabel tersebut. </w:t>
      </w:r>
      <w:sdt>
        <w:sdtPr>
          <w:rPr>
            <w:color w:val="000000"/>
          </w:rPr>
          <w:tag w:val="MENDELEY_CITATION_v3_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"/>
          <w:id w:val="1989659051"/>
          <w:placeholder>
            <w:docPart w:val="DefaultPlaceholder_-1854013440"/>
          </w:placeholder>
        </w:sdtPr>
        <w:sdtEndPr/>
        <w:sdtContent>
          <w:r w:rsidR="00F34B18" w:rsidRPr="0063058F">
            <w:rPr>
              <w:color w:val="000000"/>
            </w:rPr>
            <w:t>[25]</w:t>
          </w:r>
        </w:sdtContent>
      </w:sdt>
      <w:r w:rsidRPr="0063058F">
        <w:t>. Dengan mengetahui tingkat hubungan antara variabel,  peneliti dapat mengembangkan sesuai dengan tujuan penelitian. Metode ini digunakan untuk mengetahui  hubungan antara tingkat kecerdasan emosi sebagai variabel bebas dengan quarter life crisis sebagai variabel terikat pada mahasiswi UMSIDA.</w:t>
      </w:r>
      <w:r w:rsidR="00953F53" w:rsidRPr="0063058F">
        <w:t xml:space="preserve"> </w:t>
      </w:r>
    </w:p>
    <w:p w14:paraId="752F4ABB" w14:textId="3EAA07D9" w:rsidR="00796A1B" w:rsidRPr="0063058F" w:rsidRDefault="00796A1B">
      <w:pPr>
        <w:pStyle w:val="Body"/>
      </w:pPr>
      <w:r w:rsidRPr="0063058F">
        <w:t>Populasi pada penelitian ini adalah mahasiswi di Universitas Muhammadiyah Sidoarjo yang berjumlah  sebanyak</w:t>
      </w:r>
      <w:r w:rsidR="00090396" w:rsidRPr="0063058F">
        <w:t xml:space="preserve"> kurang lebih</w:t>
      </w:r>
      <w:r w:rsidRPr="0063058F">
        <w:t xml:space="preserve"> 8000 mahasiswi </w:t>
      </w:r>
      <w:r w:rsidR="00BF0569" w:rsidRPr="0063058F">
        <w:t xml:space="preserve">berdasarkan dari informasi DA Universitas Muhammadiyah Sidoarjo </w:t>
      </w:r>
      <w:r w:rsidRPr="0063058F">
        <w:t xml:space="preserve">yang </w:t>
      </w:r>
      <w:r w:rsidR="002D6D85" w:rsidRPr="0063058F">
        <w:t>kemudian diambi</w:t>
      </w:r>
      <w:r w:rsidR="000442A1" w:rsidRPr="0063058F">
        <w:t>l sampel sebanyak 200 responden</w:t>
      </w:r>
      <w:r w:rsidR="002D6D85" w:rsidRPr="0063058F">
        <w:t xml:space="preserve">, sesuai dengan rujukan oleh Sugiyono bahwa jumlah sampel yang </w:t>
      </w:r>
      <w:r w:rsidR="000442A1" w:rsidRPr="0063058F">
        <w:t>layak digunakan dalam penelitian</w:t>
      </w:r>
      <w:r w:rsidR="002D6D85" w:rsidRPr="0063058F">
        <w:t xml:space="preserve"> antara 30 sampai 500 responden </w:t>
      </w:r>
      <w:sdt>
        <w:sdtPr>
          <w:rPr>
            <w:color w:val="000000"/>
          </w:rPr>
          <w:tag w:val="MENDELEY_CITATION_v3_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"/>
          <w:id w:val="-737707657"/>
          <w:placeholder>
            <w:docPart w:val="DefaultPlaceholder_-1854013440"/>
          </w:placeholder>
        </w:sdtPr>
        <w:sdtEndPr/>
        <w:sdtContent>
          <w:r w:rsidR="00F34B18" w:rsidRPr="0063058F">
            <w:rPr>
              <w:color w:val="000000"/>
            </w:rPr>
            <w:t>[26]</w:t>
          </w:r>
        </w:sdtContent>
      </w:sdt>
      <w:r w:rsidR="002D6D85" w:rsidRPr="0063058F">
        <w:t>.</w:t>
      </w:r>
      <w:r w:rsidRPr="0063058F">
        <w:t xml:space="preserve"> </w:t>
      </w:r>
      <w:r w:rsidR="002D6D85" w:rsidRPr="0063058F">
        <w:t>Peneliti memiliki karakteristik populasi yaitu mahasiswi aktif Universitas Muhammadiyah Sidoarjo</w:t>
      </w:r>
      <w:r w:rsidR="00826BAF" w:rsidRPr="0063058F">
        <w:t xml:space="preserve"> yang berjenis kelamin perempuan.</w:t>
      </w:r>
      <w:r w:rsidR="002D6D85" w:rsidRPr="0063058F">
        <w:t xml:space="preserve"> </w:t>
      </w:r>
      <w:r w:rsidR="002C5269" w:rsidRPr="0063058F">
        <w:t xml:space="preserve">Teknik sampling yang digunakan pada penelitian ini quota sampling merupakan metode sampling yang digunakan untuk mengambil sampel dari populasi dengan karakteristik tertentu sampai jumlah yang digunakan. </w:t>
      </w:r>
      <w:r w:rsidRPr="0063058F">
        <w:t xml:space="preserve"> </w:t>
      </w:r>
      <w:sdt>
        <w:sdtPr>
          <w:rPr>
            <w:color w:val="000000"/>
          </w:rPr>
          <w:tag w:val="MENDELEY_CITATION_v3_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"/>
          <w:id w:val="1474645839"/>
          <w:placeholder>
            <w:docPart w:val="DefaultPlaceholder_-1854013440"/>
          </w:placeholder>
        </w:sdtPr>
        <w:sdtEndPr/>
        <w:sdtContent>
          <w:r w:rsidR="00F34B18" w:rsidRPr="0063058F">
            <w:rPr>
              <w:color w:val="000000"/>
            </w:rPr>
            <w:t>[27]</w:t>
          </w:r>
        </w:sdtContent>
      </w:sdt>
      <w:r w:rsidRPr="0063058F">
        <w:t xml:space="preserve">. </w:t>
      </w:r>
    </w:p>
    <w:p w14:paraId="5A177F63" w14:textId="1BFBF36A" w:rsidR="00ED22A8" w:rsidRPr="0063058F" w:rsidRDefault="00796A1B">
      <w:pPr>
        <w:pStyle w:val="Body"/>
      </w:pPr>
      <w:r w:rsidRPr="0063058F">
        <w:t xml:space="preserve">Instrumen penelitian yang digunakan pada penelitian ini ada dua, yaitu skala </w:t>
      </w:r>
      <w:r w:rsidRPr="0063058F">
        <w:rPr>
          <w:i/>
        </w:rPr>
        <w:t>quarter life crisis</w:t>
      </w:r>
      <w:r w:rsidRPr="0063058F">
        <w:t xml:space="preserve"> untuk mengukur quarter life crisis dan skala kecerdasan emosi untuk mengukur kecerdasan emosi. Skala kecerdasan emosi diadopsi dari penelitian Indriyani </w:t>
      </w:r>
      <w:sdt>
        <w:sdtPr>
          <w:rPr>
            <w:color w:val="000000"/>
          </w:rPr>
          <w:tag w:val="MENDELEY_CITATION_v3_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"/>
          <w:id w:val="-1632785755"/>
          <w:placeholder>
            <w:docPart w:val="DefaultPlaceholder_-1854013440"/>
          </w:placeholder>
        </w:sdtPr>
        <w:sdtEndPr/>
        <w:sdtContent>
          <w:r w:rsidR="00F34B18" w:rsidRPr="0063058F">
            <w:rPr>
              <w:color w:val="000000"/>
            </w:rPr>
            <w:t>[28]</w:t>
          </w:r>
        </w:sdtContent>
      </w:sdt>
      <w:r w:rsidRPr="0063058F">
        <w:t xml:space="preserve"> dengan merujuk pada teori yang dikembangkan oleh Salovey &amp; Mayer tahun 1990 dengan meliputi tiga aspek yaitu pengungkapan emosi, pengaturan emosi dan juga penggunaan emosi. Skala kecerdasan emosi yang digunakan terdiri dari 33 item dan memiliki nilai reliabilitas 0,729 yang berarti alat ukur tersebut reliabel. Sedangkan untuk skala quarter life crisis diadopsi dari penelitian Dinda Putri </w:t>
      </w:r>
      <w:sdt>
        <w:sdtPr>
          <w:rPr>
            <w:color w:val="000000"/>
          </w:rPr>
          <w:tag w:val="MENDELEY_CITATION_v3_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"/>
          <w:id w:val="-1152142963"/>
          <w:placeholder>
            <w:docPart w:val="DefaultPlaceholder_-1854013440"/>
          </w:placeholder>
        </w:sdtPr>
        <w:sdtEndPr/>
        <w:sdtContent>
          <w:r w:rsidR="00F34B18" w:rsidRPr="0063058F">
            <w:rPr>
              <w:color w:val="000000"/>
            </w:rPr>
            <w:t>[29]</w:t>
          </w:r>
        </w:sdtContent>
      </w:sdt>
      <w:r w:rsidRPr="0063058F">
        <w:t xml:space="preserve"> </w:t>
      </w:r>
      <w:r w:rsidR="002C5269" w:rsidRPr="0063058F">
        <w:t>dengan mengacu pada teori Robins and Wilner, beberapa aspek termasuk khawatir tentang hubungan interpersonal, rasa cemas, perasaan tertekan, penilaian diri yang negatif, perasaan terjebak dalam situasi sulit, dan perasaan putus asa. Memiliki nilai reliabilitas 0,830, skala quarter life crisis yang digun</w:t>
      </w:r>
      <w:r w:rsidR="00ED22A8" w:rsidRPr="0063058F">
        <w:t xml:space="preserve">akan terdiri dari 20 item. </w:t>
      </w:r>
      <w:r w:rsidR="002525CD" w:rsidRPr="0063058F">
        <w:t xml:space="preserve">Skala </w:t>
      </w:r>
      <w:r w:rsidR="000442A1" w:rsidRPr="0063058F">
        <w:t>l</w:t>
      </w:r>
      <w:r w:rsidR="002525CD" w:rsidRPr="0063058F">
        <w:t>ikert dengan empat pilihan jawaban yaitu Sangat Setuju (SS), Setuju (S), Tidak Setuju (TS), dan Sangat Tidak Setuju (STS) digunakan dalam penelitian ini.</w:t>
      </w:r>
    </w:p>
    <w:p w14:paraId="3277EED7" w14:textId="33546673" w:rsidR="00796A1B" w:rsidRPr="0063058F" w:rsidRDefault="00796A1B">
      <w:pPr>
        <w:pStyle w:val="Body"/>
      </w:pPr>
      <w:r w:rsidRPr="0063058F">
        <w:t xml:space="preserve">Peneliti melakukan uji coba alat ukur pada 100 responden. Berdasarkan uji alat ukur pada skala kecerdasan emosi diperoleh nilai reliabilitas 0,728 yang artinya reliabel. </w:t>
      </w:r>
      <w:r w:rsidR="00ED22A8" w:rsidRPr="0063058F">
        <w:t>Sementara hasil skala quarter life crisis diperoleh</w:t>
      </w:r>
      <w:r w:rsidRPr="0063058F">
        <w:t xml:space="preserve"> nilai reliabilitas 0,699 maka memiliki reliabilitas yang baik karena nilai koefisien reliabilitas &gt;0,6.</w:t>
      </w:r>
    </w:p>
    <w:p w14:paraId="3E126CE5" w14:textId="64C49721" w:rsidR="00796A1B" w:rsidRPr="0063058F" w:rsidRDefault="00796A1B">
      <w:pPr>
        <w:pStyle w:val="Body"/>
      </w:pPr>
      <w:r w:rsidRPr="0063058F">
        <w:t>Penelitian ini menggunakan analisis data yaitu teknik analisis</w:t>
      </w:r>
      <w:r w:rsidR="00FF187B" w:rsidRPr="0063058F">
        <w:t xml:space="preserve"> korelasi product moment </w:t>
      </w:r>
      <w:r w:rsidRPr="0063058F">
        <w:t xml:space="preserve">untuk mengetahui adakah hubungan antara variabel terikat dengan variabel bebas </w:t>
      </w:r>
      <w:sdt>
        <w:sdtPr>
          <w:rPr>
            <w:color w:val="000000"/>
          </w:rPr>
          <w:tag w:val="MENDELEY_CITATION_v3_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"/>
          <w:id w:val="-412539452"/>
          <w:placeholder>
            <w:docPart w:val="DefaultPlaceholder_-1854013440"/>
          </w:placeholder>
        </w:sdtPr>
        <w:sdtEndPr/>
        <w:sdtContent>
          <w:r w:rsidR="00F34B18" w:rsidRPr="0063058F">
            <w:rPr>
              <w:color w:val="000000"/>
            </w:rPr>
            <w:t>[30]</w:t>
          </w:r>
        </w:sdtContent>
      </w:sdt>
      <w:r w:rsidRPr="0063058F">
        <w:t>. Selanjutnya setelah data terkumpul akan dilakukan pengolahan data untuk menguji hipotesis dengan menggunakan aplikasi JASP 0.16.4 for windows.</w:t>
      </w:r>
    </w:p>
    <w:p w14:paraId="63E86F45" w14:textId="77777777" w:rsidR="00953F53" w:rsidRPr="0063058F" w:rsidRDefault="00953F53">
      <w:pPr>
        <w:pStyle w:val="Heading1"/>
        <w:tabs>
          <w:tab w:val="left" w:pos="0"/>
        </w:tabs>
        <w:rPr>
          <w:sz w:val="24"/>
        </w:rPr>
      </w:pPr>
      <w:r w:rsidRPr="0063058F">
        <w:rPr>
          <w:sz w:val="24"/>
        </w:rPr>
        <w:t xml:space="preserve">III. </w:t>
      </w:r>
      <w:proofErr w:type="spellStart"/>
      <w:r w:rsidR="00C01B0D" w:rsidRPr="0063058F">
        <w:rPr>
          <w:sz w:val="24"/>
          <w:lang w:val="en-ID"/>
        </w:rPr>
        <w:t>Hasil</w:t>
      </w:r>
      <w:proofErr w:type="spellEnd"/>
      <w:r w:rsidR="00C01B0D" w:rsidRPr="0063058F">
        <w:rPr>
          <w:sz w:val="24"/>
          <w:lang w:val="en-ID"/>
        </w:rPr>
        <w:t xml:space="preserve"> </w:t>
      </w:r>
      <w:proofErr w:type="spellStart"/>
      <w:r w:rsidR="00C01B0D" w:rsidRPr="0063058F">
        <w:rPr>
          <w:sz w:val="24"/>
          <w:lang w:val="en-ID"/>
        </w:rPr>
        <w:t>dan</w:t>
      </w:r>
      <w:proofErr w:type="spellEnd"/>
      <w:r w:rsidR="00C01B0D" w:rsidRPr="0063058F">
        <w:rPr>
          <w:sz w:val="24"/>
          <w:lang w:val="en-ID"/>
        </w:rPr>
        <w:t xml:space="preserve"> </w:t>
      </w:r>
      <w:proofErr w:type="spellStart"/>
      <w:r w:rsidR="00C01B0D" w:rsidRPr="0063058F">
        <w:rPr>
          <w:sz w:val="24"/>
          <w:lang w:val="en-ID"/>
        </w:rPr>
        <w:t>Pembahasan</w:t>
      </w:r>
      <w:proofErr w:type="spellEnd"/>
    </w:p>
    <w:p w14:paraId="6701A15A" w14:textId="77777777" w:rsidR="006C7A28" w:rsidRPr="0063058F" w:rsidRDefault="00796A1B" w:rsidP="006C7A28">
      <w:pPr>
        <w:pStyle w:val="ListParagraph"/>
        <w:numPr>
          <w:ilvl w:val="0"/>
          <w:numId w:val="5"/>
        </w:numPr>
        <w:ind w:left="426"/>
        <w:rPr>
          <w:b/>
          <w:sz w:val="20"/>
          <w:lang w:val="en-ID"/>
        </w:rPr>
      </w:pPr>
      <w:r w:rsidRPr="0063058F">
        <w:rPr>
          <w:b/>
          <w:sz w:val="20"/>
        </w:rPr>
        <w:t>Hasil</w:t>
      </w:r>
    </w:p>
    <w:p w14:paraId="4497DA21" w14:textId="6E25ADB7" w:rsidR="00796A1B" w:rsidRPr="0063058F" w:rsidRDefault="00796A1B">
      <w:pPr>
        <w:pStyle w:val="Body"/>
      </w:pPr>
      <w:r w:rsidRPr="0063058F">
        <w:t xml:space="preserve">Mahasiswi merupakan subjek pada penelitian ini </w:t>
      </w:r>
      <w:r w:rsidR="001C3799" w:rsidRPr="0063058F">
        <w:t xml:space="preserve">membahas </w:t>
      </w:r>
      <w:r w:rsidR="00611ADA" w:rsidRPr="0063058F">
        <w:t xml:space="preserve">tentang bagaimana hubungan antara kecerdasan emosi dengan </w:t>
      </w:r>
      <w:r w:rsidR="00611ADA" w:rsidRPr="0063058F">
        <w:rPr>
          <w:i/>
        </w:rPr>
        <w:t xml:space="preserve">quarter life crisis </w:t>
      </w:r>
      <w:r w:rsidR="00611ADA" w:rsidRPr="0063058F">
        <w:t xml:space="preserve">pada mahasiswi di Universitas Muhammadiyah Sidoarjo. </w:t>
      </w:r>
    </w:p>
    <w:p w14:paraId="1097F510" w14:textId="77777777" w:rsidR="00611ADA" w:rsidRPr="0063058F" w:rsidRDefault="00611ADA" w:rsidP="00611ADA">
      <w:pPr>
        <w:pStyle w:val="Body"/>
        <w:ind w:firstLine="0"/>
      </w:pPr>
      <w:r w:rsidRPr="0063058F">
        <w:lastRenderedPageBreak/>
        <w:t>Hasil analisa sebagai berikut :</w:t>
      </w:r>
    </w:p>
    <w:p w14:paraId="30A12ED2" w14:textId="77777777" w:rsidR="00611ADA" w:rsidRPr="0063058F" w:rsidRDefault="00611ADA" w:rsidP="00611ADA">
      <w:pPr>
        <w:pStyle w:val="Body"/>
        <w:ind w:firstLine="0"/>
      </w:pPr>
    </w:p>
    <w:p w14:paraId="328DF71F" w14:textId="77777777" w:rsidR="00611ADA" w:rsidRPr="008B50CF" w:rsidRDefault="00611ADA" w:rsidP="00611ADA">
      <w:pPr>
        <w:pStyle w:val="Body"/>
        <w:ind w:firstLine="0"/>
        <w:jc w:val="center"/>
        <w:rPr>
          <w:rFonts w:ascii="Arial" w:hAnsi="Arial" w:cs="Arial"/>
          <w:b/>
        </w:rPr>
      </w:pPr>
      <w:r w:rsidRPr="008B50CF">
        <w:rPr>
          <w:rFonts w:ascii="Arial" w:hAnsi="Arial" w:cs="Arial"/>
          <w:b/>
        </w:rPr>
        <w:t xml:space="preserve">Tabel 1. </w:t>
      </w:r>
      <w:r w:rsidRPr="008B50CF">
        <w:rPr>
          <w:rFonts w:ascii="Arial" w:hAnsi="Arial" w:cs="Arial"/>
        </w:rPr>
        <w:t>Uji Normalitas</w:t>
      </w:r>
    </w:p>
    <w:p w14:paraId="0B4E2905" w14:textId="77777777" w:rsidR="00611ADA" w:rsidRDefault="00611ADA" w:rsidP="00611ADA">
      <w:pPr>
        <w:pStyle w:val="Body"/>
        <w:ind w:firstLine="0"/>
        <w:jc w:val="center"/>
        <w:rPr>
          <w:rFonts w:ascii="Arial" w:hAnsi="Arial" w:cs="Arial"/>
          <w:b/>
        </w:rPr>
      </w:pPr>
    </w:p>
    <w:tbl>
      <w:tblPr>
        <w:tblW w:w="4130" w:type="dxa"/>
        <w:jc w:val="center"/>
        <w:tblBorders>
          <w:top w:val="nil"/>
          <w:left w:val="nil"/>
          <w:bottom w:val="nil"/>
          <w:right w:val="nil"/>
          <w:insideH w:val="nil"/>
          <w:insideV w:val="nil"/>
        </w:tblBorders>
        <w:tblLayout w:type="fixed"/>
        <w:tblLook w:val="0600" w:firstRow="0" w:lastRow="0" w:firstColumn="0" w:lastColumn="0" w:noHBand="1" w:noVBand="1"/>
      </w:tblPr>
      <w:tblGrid>
        <w:gridCol w:w="2593"/>
        <w:gridCol w:w="1537"/>
      </w:tblGrid>
      <w:tr w:rsidR="007B5465" w14:paraId="70AF02A9" w14:textId="77777777" w:rsidTr="007B5465">
        <w:trPr>
          <w:trHeight w:val="485"/>
          <w:jc w:val="center"/>
        </w:trPr>
        <w:tc>
          <w:tcPr>
            <w:tcW w:w="2593" w:type="dxa"/>
            <w:tcBorders>
              <w:top w:val="single" w:sz="8" w:space="0" w:color="000000"/>
              <w:bottom w:val="single" w:sz="8" w:space="0" w:color="000000"/>
            </w:tcBorders>
            <w:tcMar>
              <w:top w:w="100" w:type="dxa"/>
              <w:left w:w="100" w:type="dxa"/>
              <w:bottom w:w="100" w:type="dxa"/>
              <w:right w:w="100" w:type="dxa"/>
            </w:tcMar>
          </w:tcPr>
          <w:p w14:paraId="78958687" w14:textId="77777777" w:rsidR="007B5465" w:rsidRPr="00A03868" w:rsidRDefault="007B5465" w:rsidP="00E71DDE">
            <w:pPr>
              <w:ind w:left="105"/>
              <w:jc w:val="center"/>
              <w:rPr>
                <w:b/>
                <w:sz w:val="20"/>
                <w:szCs w:val="20"/>
              </w:rPr>
            </w:pPr>
            <w:r w:rsidRPr="00A03868">
              <w:rPr>
                <w:b/>
                <w:sz w:val="20"/>
                <w:szCs w:val="20"/>
              </w:rPr>
              <w:t>Shaphiro-Wilk</w:t>
            </w:r>
          </w:p>
        </w:tc>
        <w:tc>
          <w:tcPr>
            <w:tcW w:w="1537" w:type="dxa"/>
            <w:tcBorders>
              <w:top w:val="single" w:sz="8" w:space="0" w:color="000000"/>
              <w:bottom w:val="single" w:sz="8" w:space="0" w:color="000000"/>
            </w:tcBorders>
            <w:tcMar>
              <w:top w:w="100" w:type="dxa"/>
              <w:left w:w="100" w:type="dxa"/>
              <w:bottom w:w="100" w:type="dxa"/>
              <w:right w:w="100" w:type="dxa"/>
            </w:tcMar>
          </w:tcPr>
          <w:p w14:paraId="1B56EC2C" w14:textId="77777777" w:rsidR="007B5465" w:rsidRPr="00A03868" w:rsidRDefault="007B5465" w:rsidP="00E71DDE">
            <w:pPr>
              <w:ind w:left="105"/>
              <w:jc w:val="center"/>
              <w:rPr>
                <w:b/>
                <w:sz w:val="20"/>
                <w:szCs w:val="20"/>
              </w:rPr>
            </w:pPr>
            <w:r w:rsidRPr="00A03868">
              <w:rPr>
                <w:b/>
                <w:sz w:val="20"/>
                <w:szCs w:val="20"/>
              </w:rPr>
              <w:t>p</w:t>
            </w:r>
          </w:p>
        </w:tc>
      </w:tr>
      <w:tr w:rsidR="007B5465" w14:paraId="22A043AC" w14:textId="77777777" w:rsidTr="007B5465">
        <w:trPr>
          <w:trHeight w:val="485"/>
          <w:jc w:val="center"/>
        </w:trPr>
        <w:tc>
          <w:tcPr>
            <w:tcW w:w="2593" w:type="dxa"/>
            <w:tcBorders>
              <w:bottom w:val="single" w:sz="8" w:space="0" w:color="000000"/>
            </w:tcBorders>
            <w:tcMar>
              <w:top w:w="100" w:type="dxa"/>
              <w:left w:w="100" w:type="dxa"/>
              <w:bottom w:w="100" w:type="dxa"/>
              <w:right w:w="100" w:type="dxa"/>
            </w:tcMar>
          </w:tcPr>
          <w:p w14:paraId="050613D2" w14:textId="77777777" w:rsidR="007B5465" w:rsidRPr="00A03868" w:rsidRDefault="007B5465" w:rsidP="00E71DDE">
            <w:pPr>
              <w:ind w:left="105"/>
              <w:jc w:val="center"/>
              <w:rPr>
                <w:sz w:val="20"/>
                <w:szCs w:val="20"/>
              </w:rPr>
            </w:pPr>
            <w:r w:rsidRPr="00A03868">
              <w:rPr>
                <w:sz w:val="20"/>
                <w:szCs w:val="20"/>
              </w:rPr>
              <w:t>0.726</w:t>
            </w:r>
          </w:p>
        </w:tc>
        <w:tc>
          <w:tcPr>
            <w:tcW w:w="1537" w:type="dxa"/>
            <w:tcBorders>
              <w:bottom w:val="single" w:sz="8" w:space="0" w:color="000000"/>
            </w:tcBorders>
            <w:tcMar>
              <w:top w:w="100" w:type="dxa"/>
              <w:left w:w="100" w:type="dxa"/>
              <w:bottom w:w="100" w:type="dxa"/>
              <w:right w:w="100" w:type="dxa"/>
            </w:tcMar>
          </w:tcPr>
          <w:p w14:paraId="55330DAB" w14:textId="77777777" w:rsidR="007B5465" w:rsidRPr="00A03868" w:rsidRDefault="007B5465" w:rsidP="00E71DDE">
            <w:pPr>
              <w:ind w:left="105"/>
              <w:jc w:val="center"/>
              <w:rPr>
                <w:sz w:val="20"/>
                <w:szCs w:val="20"/>
              </w:rPr>
            </w:pPr>
            <w:r w:rsidRPr="00A03868">
              <w:rPr>
                <w:sz w:val="20"/>
                <w:szCs w:val="20"/>
                <w:lang w:eastAsia="en-ID"/>
              </w:rPr>
              <w:t>&lt; .001</w:t>
            </w:r>
          </w:p>
        </w:tc>
      </w:tr>
    </w:tbl>
    <w:p w14:paraId="68E23673" w14:textId="77777777" w:rsidR="00611ADA" w:rsidRPr="0063058F" w:rsidRDefault="00611ADA" w:rsidP="00611ADA">
      <w:pPr>
        <w:pStyle w:val="Body"/>
        <w:ind w:firstLine="0"/>
        <w:rPr>
          <w:b/>
        </w:rPr>
      </w:pPr>
    </w:p>
    <w:p w14:paraId="494FB62A" w14:textId="2BB5EC58" w:rsidR="00611ADA" w:rsidRPr="0063058F" w:rsidRDefault="00611ADA">
      <w:pPr>
        <w:pStyle w:val="Body"/>
      </w:pPr>
      <w:r w:rsidRPr="0063058F">
        <w:t>Tabel 1. Hasil uji normalitas Shapiro wilk menunjukkan bahwa data penelitian tidak terdistribusi secara normal (p&lt;.001). Be</w:t>
      </w:r>
      <w:r w:rsidR="000442A1" w:rsidRPr="0063058F">
        <w:t>r</w:t>
      </w:r>
      <w:r w:rsidRPr="0063058F">
        <w:t>dasarkan hal tersebut, maka analisis hipotesis akan dilanjutkan dengan menggunakan analisis non parametrik spearman correlation.</w:t>
      </w:r>
    </w:p>
    <w:p w14:paraId="120C41AD" w14:textId="77777777" w:rsidR="00611ADA" w:rsidRPr="007B5465" w:rsidRDefault="00611ADA" w:rsidP="00611ADA">
      <w:pPr>
        <w:pStyle w:val="Body"/>
        <w:jc w:val="center"/>
        <w:rPr>
          <w:rFonts w:ascii="Arial" w:hAnsi="Arial" w:cs="Arial"/>
        </w:rPr>
      </w:pPr>
    </w:p>
    <w:p w14:paraId="7B404A35" w14:textId="72579F13" w:rsidR="00611ADA" w:rsidRPr="007B5465" w:rsidRDefault="00AA6405" w:rsidP="00611ADA">
      <w:pPr>
        <w:pStyle w:val="Body"/>
        <w:jc w:val="center"/>
        <w:rPr>
          <w:rFonts w:ascii="Arial" w:hAnsi="Arial" w:cs="Arial"/>
        </w:rPr>
      </w:pPr>
      <w:r w:rsidRPr="007B5465">
        <w:rPr>
          <w:rFonts w:ascii="Arial" w:hAnsi="Arial" w:cs="Arial"/>
          <w:b/>
        </w:rPr>
        <w:t xml:space="preserve">Tabel 2. </w:t>
      </w:r>
      <w:r w:rsidRPr="007B5465">
        <w:rPr>
          <w:rFonts w:ascii="Arial" w:hAnsi="Arial" w:cs="Arial"/>
        </w:rPr>
        <w:t>Uji Linearitas</w:t>
      </w:r>
    </w:p>
    <w:p w14:paraId="267E9D28" w14:textId="77777777" w:rsidR="00AA6405" w:rsidRPr="007B5465" w:rsidRDefault="00AA6405" w:rsidP="00C57682">
      <w:pPr>
        <w:pStyle w:val="Body"/>
        <w:jc w:val="center"/>
      </w:pPr>
    </w:p>
    <w:tbl>
      <w:tblPr>
        <w:tblW w:w="7204" w:type="dxa"/>
        <w:jc w:val="center"/>
        <w:tblBorders>
          <w:top w:val="single" w:sz="4" w:space="0" w:color="auto"/>
          <w:bottom w:val="single" w:sz="4" w:space="0" w:color="auto"/>
          <w:insideH w:val="single" w:sz="4" w:space="0" w:color="auto"/>
        </w:tblBorders>
        <w:tblLayout w:type="fixed"/>
        <w:tblLook w:val="0600" w:firstRow="0" w:lastRow="0" w:firstColumn="0" w:lastColumn="0" w:noHBand="1" w:noVBand="1"/>
      </w:tblPr>
      <w:tblGrid>
        <w:gridCol w:w="2593"/>
        <w:gridCol w:w="1537"/>
        <w:gridCol w:w="1537"/>
        <w:gridCol w:w="1537"/>
      </w:tblGrid>
      <w:tr w:rsidR="00C57682" w:rsidRPr="00DB2439" w14:paraId="13473D1A" w14:textId="77777777" w:rsidTr="00C57682">
        <w:trPr>
          <w:trHeight w:val="485"/>
          <w:jc w:val="center"/>
        </w:trPr>
        <w:tc>
          <w:tcPr>
            <w:tcW w:w="2593" w:type="dxa"/>
            <w:tcMar>
              <w:top w:w="100" w:type="dxa"/>
              <w:left w:w="100" w:type="dxa"/>
              <w:bottom w:w="100" w:type="dxa"/>
              <w:right w:w="100" w:type="dxa"/>
            </w:tcMar>
          </w:tcPr>
          <w:p w14:paraId="437444FA" w14:textId="77777777" w:rsidR="00C57682" w:rsidRPr="00DB2439" w:rsidRDefault="00C57682" w:rsidP="00E71DDE">
            <w:pPr>
              <w:rPr>
                <w:b/>
                <w:sz w:val="20"/>
                <w:szCs w:val="20"/>
              </w:rPr>
            </w:pPr>
          </w:p>
        </w:tc>
        <w:tc>
          <w:tcPr>
            <w:tcW w:w="1537" w:type="dxa"/>
            <w:tcMar>
              <w:top w:w="100" w:type="dxa"/>
              <w:left w:w="100" w:type="dxa"/>
              <w:bottom w:w="100" w:type="dxa"/>
              <w:right w:w="100" w:type="dxa"/>
            </w:tcMar>
          </w:tcPr>
          <w:p w14:paraId="5E870B54" w14:textId="77777777" w:rsidR="00C57682" w:rsidRPr="00DB2439" w:rsidRDefault="00C57682" w:rsidP="00E71DDE">
            <w:pPr>
              <w:ind w:left="105"/>
              <w:jc w:val="center"/>
              <w:rPr>
                <w:b/>
                <w:sz w:val="20"/>
                <w:szCs w:val="20"/>
              </w:rPr>
            </w:pPr>
            <w:r w:rsidRPr="00DB2439">
              <w:rPr>
                <w:b/>
                <w:sz w:val="20"/>
                <w:szCs w:val="20"/>
              </w:rPr>
              <w:t>df</w:t>
            </w:r>
          </w:p>
        </w:tc>
        <w:tc>
          <w:tcPr>
            <w:tcW w:w="1537" w:type="dxa"/>
            <w:tcMar>
              <w:top w:w="100" w:type="dxa"/>
              <w:left w:w="100" w:type="dxa"/>
              <w:bottom w:w="100" w:type="dxa"/>
              <w:right w:w="100" w:type="dxa"/>
            </w:tcMar>
          </w:tcPr>
          <w:p w14:paraId="7DCA6D8E" w14:textId="77777777" w:rsidR="00C57682" w:rsidRPr="00DB2439" w:rsidRDefault="00C57682" w:rsidP="00E71DDE">
            <w:pPr>
              <w:ind w:left="105"/>
              <w:jc w:val="center"/>
              <w:rPr>
                <w:b/>
                <w:sz w:val="20"/>
                <w:szCs w:val="20"/>
              </w:rPr>
            </w:pPr>
            <w:r w:rsidRPr="00DB2439">
              <w:rPr>
                <w:b/>
                <w:sz w:val="20"/>
                <w:szCs w:val="20"/>
              </w:rPr>
              <w:t>F</w:t>
            </w:r>
          </w:p>
        </w:tc>
        <w:tc>
          <w:tcPr>
            <w:tcW w:w="1537" w:type="dxa"/>
            <w:tcMar>
              <w:top w:w="100" w:type="dxa"/>
              <w:left w:w="100" w:type="dxa"/>
              <w:bottom w:w="100" w:type="dxa"/>
              <w:right w:w="100" w:type="dxa"/>
            </w:tcMar>
          </w:tcPr>
          <w:p w14:paraId="59D9CAD5" w14:textId="77777777" w:rsidR="00C57682" w:rsidRPr="00DB2439" w:rsidRDefault="00C57682" w:rsidP="00E71DDE">
            <w:pPr>
              <w:ind w:left="105"/>
              <w:jc w:val="center"/>
              <w:rPr>
                <w:b/>
                <w:sz w:val="20"/>
                <w:szCs w:val="20"/>
              </w:rPr>
            </w:pPr>
            <w:r w:rsidRPr="00DB2439">
              <w:rPr>
                <w:b/>
                <w:sz w:val="20"/>
                <w:szCs w:val="20"/>
              </w:rPr>
              <w:t>Sig.</w:t>
            </w:r>
          </w:p>
        </w:tc>
      </w:tr>
      <w:tr w:rsidR="00C57682" w:rsidRPr="00DB2439" w14:paraId="6BBCB487" w14:textId="77777777" w:rsidTr="00C57682">
        <w:trPr>
          <w:trHeight w:val="485"/>
          <w:jc w:val="center"/>
        </w:trPr>
        <w:tc>
          <w:tcPr>
            <w:tcW w:w="2593" w:type="dxa"/>
            <w:tcMar>
              <w:top w:w="100" w:type="dxa"/>
              <w:left w:w="100" w:type="dxa"/>
              <w:bottom w:w="100" w:type="dxa"/>
              <w:right w:w="100" w:type="dxa"/>
            </w:tcMar>
          </w:tcPr>
          <w:p w14:paraId="2EFFBB41" w14:textId="77777777" w:rsidR="00C57682" w:rsidRPr="00DB2439" w:rsidRDefault="00C57682" w:rsidP="00E71DDE">
            <w:pPr>
              <w:ind w:left="105"/>
              <w:jc w:val="center"/>
              <w:rPr>
                <w:sz w:val="20"/>
                <w:szCs w:val="20"/>
              </w:rPr>
            </w:pPr>
            <w:r w:rsidRPr="00DB2439">
              <w:rPr>
                <w:sz w:val="20"/>
                <w:szCs w:val="20"/>
                <w:lang w:eastAsia="en-ID"/>
              </w:rPr>
              <w:t>Quarter Life Crisis * Kecerdasan Emosi</w:t>
            </w:r>
          </w:p>
        </w:tc>
        <w:tc>
          <w:tcPr>
            <w:tcW w:w="1537" w:type="dxa"/>
            <w:tcMar>
              <w:top w:w="100" w:type="dxa"/>
              <w:left w:w="100" w:type="dxa"/>
              <w:bottom w:w="100" w:type="dxa"/>
              <w:right w:w="100" w:type="dxa"/>
            </w:tcMar>
          </w:tcPr>
          <w:p w14:paraId="23BF77EB" w14:textId="77777777" w:rsidR="00C57682" w:rsidRPr="00DB2439" w:rsidRDefault="00C57682" w:rsidP="00E71DDE">
            <w:pPr>
              <w:ind w:left="105"/>
              <w:jc w:val="center"/>
              <w:rPr>
                <w:sz w:val="20"/>
                <w:szCs w:val="20"/>
              </w:rPr>
            </w:pPr>
            <w:r w:rsidRPr="00DB2439">
              <w:rPr>
                <w:sz w:val="20"/>
                <w:szCs w:val="20"/>
                <w:lang w:eastAsia="en-ID"/>
              </w:rPr>
              <w:t>43,00</w:t>
            </w:r>
          </w:p>
        </w:tc>
        <w:tc>
          <w:tcPr>
            <w:tcW w:w="1537" w:type="dxa"/>
            <w:tcMar>
              <w:top w:w="100" w:type="dxa"/>
              <w:left w:w="100" w:type="dxa"/>
              <w:bottom w:w="100" w:type="dxa"/>
              <w:right w:w="100" w:type="dxa"/>
            </w:tcMar>
          </w:tcPr>
          <w:p w14:paraId="03683AE8" w14:textId="77777777" w:rsidR="00C57682" w:rsidRPr="00DB2439" w:rsidRDefault="00C57682" w:rsidP="00E71DDE">
            <w:pPr>
              <w:ind w:left="105"/>
              <w:jc w:val="center"/>
              <w:rPr>
                <w:sz w:val="20"/>
                <w:szCs w:val="20"/>
              </w:rPr>
            </w:pPr>
            <w:r w:rsidRPr="00DB2439">
              <w:rPr>
                <w:sz w:val="20"/>
                <w:szCs w:val="20"/>
                <w:lang w:eastAsia="en-ID"/>
              </w:rPr>
              <w:t>9,10</w:t>
            </w:r>
          </w:p>
        </w:tc>
        <w:tc>
          <w:tcPr>
            <w:tcW w:w="1537" w:type="dxa"/>
            <w:tcMar>
              <w:top w:w="100" w:type="dxa"/>
              <w:left w:w="100" w:type="dxa"/>
              <w:bottom w:w="100" w:type="dxa"/>
              <w:right w:w="100" w:type="dxa"/>
            </w:tcMar>
          </w:tcPr>
          <w:p w14:paraId="50A8832A" w14:textId="77777777" w:rsidR="00C57682" w:rsidRPr="00DB2439" w:rsidRDefault="00C57682" w:rsidP="00E71DDE">
            <w:pPr>
              <w:ind w:left="105"/>
              <w:jc w:val="center"/>
              <w:rPr>
                <w:sz w:val="20"/>
                <w:szCs w:val="20"/>
              </w:rPr>
            </w:pPr>
            <w:r w:rsidRPr="00DB2439">
              <w:rPr>
                <w:sz w:val="20"/>
                <w:szCs w:val="20"/>
                <w:lang w:eastAsia="en-ID"/>
              </w:rPr>
              <w:t>0,00</w:t>
            </w:r>
          </w:p>
        </w:tc>
      </w:tr>
    </w:tbl>
    <w:p w14:paraId="625FC7BE" w14:textId="77777777" w:rsidR="00AA6405" w:rsidRPr="0063058F" w:rsidRDefault="00AA6405" w:rsidP="00611ADA">
      <w:pPr>
        <w:pStyle w:val="Body"/>
        <w:jc w:val="center"/>
        <w:rPr>
          <w:b/>
        </w:rPr>
      </w:pPr>
    </w:p>
    <w:p w14:paraId="6C6BD494" w14:textId="77777777" w:rsidR="00611ADA" w:rsidRPr="0063058F" w:rsidRDefault="00611ADA" w:rsidP="00611ADA">
      <w:pPr>
        <w:pStyle w:val="Body"/>
        <w:jc w:val="center"/>
        <w:rPr>
          <w:b/>
        </w:rPr>
      </w:pPr>
    </w:p>
    <w:p w14:paraId="22F6BE70" w14:textId="7D38C6B4" w:rsidR="00AA6405" w:rsidRPr="0063058F" w:rsidRDefault="00AA6405" w:rsidP="00AA6405">
      <w:pPr>
        <w:autoSpaceDE w:val="0"/>
        <w:autoSpaceDN w:val="0"/>
        <w:adjustRightInd w:val="0"/>
        <w:ind w:firstLine="288"/>
        <w:jc w:val="both"/>
        <w:rPr>
          <w:sz w:val="20"/>
          <w:szCs w:val="20"/>
        </w:rPr>
      </w:pPr>
      <w:r w:rsidRPr="0063058F">
        <w:rPr>
          <w:sz w:val="20"/>
          <w:szCs w:val="20"/>
        </w:rPr>
        <w:t>Tabel 2. Be</w:t>
      </w:r>
      <w:r w:rsidR="000442A1" w:rsidRPr="0063058F">
        <w:rPr>
          <w:sz w:val="20"/>
          <w:szCs w:val="20"/>
        </w:rPr>
        <w:t>r</w:t>
      </w:r>
      <w:r w:rsidRPr="0063058F">
        <w:rPr>
          <w:sz w:val="20"/>
          <w:szCs w:val="20"/>
        </w:rPr>
        <w:t xml:space="preserve">dasarkan hasil uji linearitas dengan menggunakan tabel anova, ditemukan bahwa telah </w:t>
      </w:r>
      <w:r w:rsidRPr="0063058F">
        <w:rPr>
          <w:i/>
          <w:iCs/>
          <w:sz w:val="20"/>
          <w:szCs w:val="20"/>
        </w:rPr>
        <w:t>linear</w:t>
      </w:r>
      <w:r w:rsidRPr="0063058F">
        <w:rPr>
          <w:sz w:val="20"/>
          <w:szCs w:val="20"/>
        </w:rPr>
        <w:t xml:space="preserve"> dengan nilai </w:t>
      </w:r>
      <w:r w:rsidRPr="0063058F">
        <w:rPr>
          <w:i/>
          <w:iCs/>
          <w:sz w:val="20"/>
          <w:szCs w:val="20"/>
        </w:rPr>
        <w:t xml:space="preserve">linearity </w:t>
      </w:r>
      <w:r w:rsidRPr="0063058F">
        <w:rPr>
          <w:sz w:val="20"/>
          <w:szCs w:val="20"/>
        </w:rPr>
        <w:t>sig&lt;.000. Hasil tersebut menunjukkan bahwa asumsi linearitas telah terpenuhi.</w:t>
      </w:r>
    </w:p>
    <w:p w14:paraId="7FC71F62" w14:textId="77777777" w:rsidR="00611ADA" w:rsidRPr="0063058F" w:rsidRDefault="00611ADA" w:rsidP="00AA6405">
      <w:pPr>
        <w:pStyle w:val="Body"/>
        <w:rPr>
          <w:b/>
        </w:rPr>
      </w:pPr>
    </w:p>
    <w:p w14:paraId="150BE8EB" w14:textId="77777777" w:rsidR="00611ADA" w:rsidRPr="0063058F" w:rsidRDefault="00611ADA" w:rsidP="00AA6405">
      <w:pPr>
        <w:pStyle w:val="Body"/>
        <w:rPr>
          <w:b/>
        </w:rPr>
      </w:pPr>
    </w:p>
    <w:p w14:paraId="04F32BA8" w14:textId="06D42A72" w:rsidR="00611ADA" w:rsidRPr="00C57682" w:rsidRDefault="00AA6405" w:rsidP="00611ADA">
      <w:pPr>
        <w:pStyle w:val="Body"/>
        <w:jc w:val="center"/>
        <w:rPr>
          <w:rFonts w:ascii="Arial" w:hAnsi="Arial" w:cs="Arial"/>
          <w:b/>
        </w:rPr>
      </w:pPr>
      <w:r w:rsidRPr="00C57682">
        <w:rPr>
          <w:rFonts w:ascii="Arial" w:hAnsi="Arial" w:cs="Arial"/>
          <w:b/>
        </w:rPr>
        <w:t>Tabel 3</w:t>
      </w:r>
      <w:r w:rsidR="00611ADA" w:rsidRPr="00C57682">
        <w:rPr>
          <w:rFonts w:ascii="Arial" w:hAnsi="Arial" w:cs="Arial"/>
          <w:b/>
        </w:rPr>
        <w:t xml:space="preserve">. </w:t>
      </w:r>
      <w:r w:rsidR="00611ADA" w:rsidRPr="00C57682">
        <w:rPr>
          <w:rFonts w:ascii="Arial" w:hAnsi="Arial" w:cs="Arial"/>
        </w:rPr>
        <w:t>Uji Korelasi</w:t>
      </w:r>
    </w:p>
    <w:p w14:paraId="7FDE8CEA" w14:textId="77777777" w:rsidR="00611ADA" w:rsidRPr="0063058F" w:rsidRDefault="00611ADA" w:rsidP="00611ADA">
      <w:pPr>
        <w:pStyle w:val="Body"/>
        <w:jc w:val="center"/>
        <w:rPr>
          <w:b/>
        </w:rPr>
      </w:pPr>
    </w:p>
    <w:tbl>
      <w:tblPr>
        <w:tblW w:w="7061" w:type="dxa"/>
        <w:jc w:val="center"/>
        <w:tblBorders>
          <w:top w:val="single" w:sz="4" w:space="0" w:color="auto"/>
          <w:bottom w:val="single" w:sz="4" w:space="0" w:color="auto"/>
          <w:insideH w:val="single" w:sz="4" w:space="0" w:color="auto"/>
        </w:tblBorders>
        <w:tblLayout w:type="fixed"/>
        <w:tblLook w:val="0600" w:firstRow="0" w:lastRow="0" w:firstColumn="0" w:lastColumn="0" w:noHBand="1" w:noVBand="1"/>
      </w:tblPr>
      <w:tblGrid>
        <w:gridCol w:w="3517"/>
        <w:gridCol w:w="2127"/>
        <w:gridCol w:w="1417"/>
      </w:tblGrid>
      <w:tr w:rsidR="007B5465" w:rsidRPr="00A03868" w14:paraId="31D34BBC" w14:textId="77777777" w:rsidTr="00B01891">
        <w:trPr>
          <w:trHeight w:val="485"/>
          <w:jc w:val="center"/>
        </w:trPr>
        <w:tc>
          <w:tcPr>
            <w:tcW w:w="3517" w:type="dxa"/>
            <w:tcMar>
              <w:top w:w="100" w:type="dxa"/>
              <w:left w:w="100" w:type="dxa"/>
              <w:bottom w:w="100" w:type="dxa"/>
              <w:right w:w="100" w:type="dxa"/>
            </w:tcMar>
          </w:tcPr>
          <w:p w14:paraId="7458B910" w14:textId="77777777" w:rsidR="007B5465" w:rsidRPr="00A03868" w:rsidRDefault="007B5465" w:rsidP="00E71DDE">
            <w:pPr>
              <w:ind w:left="105"/>
              <w:jc w:val="center"/>
              <w:rPr>
                <w:b/>
                <w:sz w:val="20"/>
                <w:szCs w:val="20"/>
              </w:rPr>
            </w:pPr>
          </w:p>
        </w:tc>
        <w:tc>
          <w:tcPr>
            <w:tcW w:w="2127" w:type="dxa"/>
            <w:tcMar>
              <w:top w:w="100" w:type="dxa"/>
              <w:left w:w="100" w:type="dxa"/>
              <w:bottom w:w="100" w:type="dxa"/>
              <w:right w:w="100" w:type="dxa"/>
            </w:tcMar>
          </w:tcPr>
          <w:p w14:paraId="0AC090C1" w14:textId="77777777" w:rsidR="007B5465" w:rsidRPr="00A03868" w:rsidRDefault="007B5465" w:rsidP="00E71DDE">
            <w:pPr>
              <w:ind w:left="105"/>
              <w:jc w:val="center"/>
              <w:rPr>
                <w:b/>
                <w:sz w:val="20"/>
                <w:szCs w:val="20"/>
              </w:rPr>
            </w:pPr>
            <w:r w:rsidRPr="00A03868">
              <w:rPr>
                <w:b/>
                <w:bCs/>
                <w:sz w:val="20"/>
                <w:szCs w:val="20"/>
                <w:lang w:eastAsia="en-ID"/>
              </w:rPr>
              <w:t>Spearman's rho</w:t>
            </w:r>
          </w:p>
        </w:tc>
        <w:tc>
          <w:tcPr>
            <w:tcW w:w="1417" w:type="dxa"/>
            <w:tcMar>
              <w:top w:w="100" w:type="dxa"/>
              <w:left w:w="100" w:type="dxa"/>
              <w:bottom w:w="100" w:type="dxa"/>
              <w:right w:w="100" w:type="dxa"/>
            </w:tcMar>
          </w:tcPr>
          <w:p w14:paraId="187DEBFF" w14:textId="77777777" w:rsidR="007B5465" w:rsidRPr="00A03868" w:rsidRDefault="007B5465" w:rsidP="00E71DDE">
            <w:pPr>
              <w:ind w:left="3"/>
              <w:jc w:val="center"/>
              <w:rPr>
                <w:b/>
                <w:sz w:val="20"/>
                <w:szCs w:val="20"/>
              </w:rPr>
            </w:pPr>
            <w:r>
              <w:rPr>
                <w:b/>
                <w:sz w:val="20"/>
                <w:szCs w:val="20"/>
              </w:rPr>
              <w:t>p</w:t>
            </w:r>
          </w:p>
        </w:tc>
      </w:tr>
      <w:tr w:rsidR="007B5465" w:rsidRPr="00A03868" w14:paraId="225B1C4A" w14:textId="77777777" w:rsidTr="00B01891">
        <w:trPr>
          <w:trHeight w:val="485"/>
          <w:jc w:val="center"/>
        </w:trPr>
        <w:tc>
          <w:tcPr>
            <w:tcW w:w="3517" w:type="dxa"/>
            <w:tcMar>
              <w:top w:w="100" w:type="dxa"/>
              <w:left w:w="100" w:type="dxa"/>
              <w:bottom w:w="100" w:type="dxa"/>
              <w:right w:w="100" w:type="dxa"/>
            </w:tcMar>
          </w:tcPr>
          <w:p w14:paraId="120D4AAF" w14:textId="77777777" w:rsidR="007B5465" w:rsidRPr="00A03868" w:rsidRDefault="007B5465" w:rsidP="00E71DDE">
            <w:pPr>
              <w:ind w:left="105"/>
              <w:jc w:val="center"/>
              <w:rPr>
                <w:sz w:val="20"/>
                <w:szCs w:val="20"/>
              </w:rPr>
            </w:pPr>
            <w:r>
              <w:rPr>
                <w:sz w:val="20"/>
                <w:szCs w:val="20"/>
              </w:rPr>
              <w:t>Kecerdasan Emosi – Quarter Life Crisis</w:t>
            </w:r>
          </w:p>
        </w:tc>
        <w:tc>
          <w:tcPr>
            <w:tcW w:w="2127" w:type="dxa"/>
            <w:tcMar>
              <w:top w:w="100" w:type="dxa"/>
              <w:left w:w="100" w:type="dxa"/>
              <w:bottom w:w="100" w:type="dxa"/>
              <w:right w:w="100" w:type="dxa"/>
            </w:tcMar>
          </w:tcPr>
          <w:p w14:paraId="22F6D7D2" w14:textId="77777777" w:rsidR="007B5465" w:rsidRPr="00A03868" w:rsidRDefault="007B5465" w:rsidP="00E71DDE">
            <w:pPr>
              <w:ind w:left="105"/>
              <w:jc w:val="center"/>
              <w:rPr>
                <w:sz w:val="20"/>
                <w:szCs w:val="20"/>
              </w:rPr>
            </w:pPr>
            <w:r>
              <w:rPr>
                <w:sz w:val="20"/>
                <w:szCs w:val="20"/>
              </w:rPr>
              <w:t>-0.682</w:t>
            </w:r>
          </w:p>
        </w:tc>
        <w:tc>
          <w:tcPr>
            <w:tcW w:w="1417" w:type="dxa"/>
            <w:tcMar>
              <w:top w:w="100" w:type="dxa"/>
              <w:left w:w="100" w:type="dxa"/>
              <w:bottom w:w="100" w:type="dxa"/>
              <w:right w:w="100" w:type="dxa"/>
            </w:tcMar>
          </w:tcPr>
          <w:p w14:paraId="72C24843" w14:textId="77777777" w:rsidR="007B5465" w:rsidRPr="00A03868" w:rsidRDefault="007B5465" w:rsidP="00E71DDE">
            <w:pPr>
              <w:ind w:left="105"/>
              <w:jc w:val="center"/>
              <w:rPr>
                <w:sz w:val="20"/>
                <w:szCs w:val="20"/>
              </w:rPr>
            </w:pPr>
            <w:r w:rsidRPr="0063058F">
              <w:rPr>
                <w:lang w:eastAsia="en-ID"/>
              </w:rPr>
              <w:t>&lt; .001</w:t>
            </w:r>
          </w:p>
        </w:tc>
      </w:tr>
    </w:tbl>
    <w:p w14:paraId="2284D6D7" w14:textId="77777777" w:rsidR="00611ADA" w:rsidRPr="0063058F" w:rsidRDefault="00611ADA" w:rsidP="00611ADA">
      <w:pPr>
        <w:pStyle w:val="Body"/>
        <w:jc w:val="center"/>
        <w:rPr>
          <w:b/>
        </w:rPr>
      </w:pPr>
    </w:p>
    <w:p w14:paraId="5D32CA19" w14:textId="062BE653" w:rsidR="00611ADA" w:rsidRPr="0063058F" w:rsidRDefault="00AA6405">
      <w:pPr>
        <w:pStyle w:val="Body"/>
      </w:pPr>
      <w:r w:rsidRPr="0063058F">
        <w:t>Tabel 3</w:t>
      </w:r>
      <w:r w:rsidR="00611ADA" w:rsidRPr="0063058F">
        <w:t>. Be</w:t>
      </w:r>
      <w:r w:rsidR="000442A1" w:rsidRPr="0063058F">
        <w:t>r</w:t>
      </w:r>
      <w:r w:rsidR="00611ADA" w:rsidRPr="0063058F">
        <w:t xml:space="preserve">dasarkan hasil analisis korelasi dengan menggunakan metode </w:t>
      </w:r>
      <w:r w:rsidR="00611ADA" w:rsidRPr="0063058F">
        <w:rPr>
          <w:i/>
        </w:rPr>
        <w:t>spearman correlation</w:t>
      </w:r>
      <w:r w:rsidR="00611ADA" w:rsidRPr="0063058F">
        <w:t xml:space="preserve">, maka ditemukan bahwa terdapat hubungan negatif yang signifikan antara kecerdasan emosi dengan quarter life crisis (rho=-0,68, p&lt;.001). </w:t>
      </w:r>
      <w:r w:rsidR="00CF0E5F" w:rsidRPr="0063058F">
        <w:t>Berdasarkan temuan ini, dapat disimpulkan bahwa tingkat quarter life crisis lebih rendah pada sampel yang memiliki kecerdasan emosi yang lebih tinggi dan sebaliknya.</w:t>
      </w:r>
    </w:p>
    <w:p w14:paraId="008012AD" w14:textId="4A4BD26D" w:rsidR="00611ADA" w:rsidRPr="0063058F" w:rsidRDefault="00CF0E5F" w:rsidP="00CF0E5F">
      <w:pPr>
        <w:pStyle w:val="Body"/>
        <w:tabs>
          <w:tab w:val="left" w:pos="3422"/>
        </w:tabs>
      </w:pPr>
      <w:r w:rsidRPr="0063058F">
        <w:tab/>
      </w:r>
    </w:p>
    <w:p w14:paraId="4C593869" w14:textId="798FB957" w:rsidR="00611ADA" w:rsidRPr="00C57682" w:rsidRDefault="00AA6405" w:rsidP="00611ADA">
      <w:pPr>
        <w:pStyle w:val="Body"/>
        <w:jc w:val="center"/>
        <w:rPr>
          <w:rFonts w:ascii="Arial" w:hAnsi="Arial" w:cs="Arial"/>
          <w:b/>
        </w:rPr>
      </w:pPr>
      <w:r w:rsidRPr="00C57682">
        <w:rPr>
          <w:rFonts w:ascii="Arial" w:hAnsi="Arial" w:cs="Arial"/>
          <w:b/>
        </w:rPr>
        <w:t>Tabel 4</w:t>
      </w:r>
      <w:r w:rsidR="00611ADA" w:rsidRPr="00C57682">
        <w:rPr>
          <w:rFonts w:ascii="Arial" w:hAnsi="Arial" w:cs="Arial"/>
          <w:b/>
        </w:rPr>
        <w:t xml:space="preserve">. </w:t>
      </w:r>
      <w:r w:rsidR="00611ADA" w:rsidRPr="00C57682">
        <w:rPr>
          <w:rFonts w:ascii="Arial" w:hAnsi="Arial" w:cs="Arial"/>
        </w:rPr>
        <w:t>Sumbangan Efektif</w:t>
      </w:r>
    </w:p>
    <w:p w14:paraId="15D5EB84" w14:textId="77777777" w:rsidR="00611ADA" w:rsidRPr="0063058F" w:rsidRDefault="00611ADA" w:rsidP="00611ADA">
      <w:pPr>
        <w:pStyle w:val="Body"/>
        <w:jc w:val="center"/>
        <w:rPr>
          <w:b/>
        </w:rPr>
      </w:pPr>
    </w:p>
    <w:tbl>
      <w:tblPr>
        <w:tblW w:w="7512" w:type="dxa"/>
        <w:tblInd w:w="1129" w:type="dxa"/>
        <w:tblBorders>
          <w:top w:val="single" w:sz="4" w:space="0" w:color="auto"/>
          <w:bottom w:val="single" w:sz="4" w:space="0" w:color="auto"/>
          <w:insideH w:val="single" w:sz="4" w:space="0" w:color="auto"/>
        </w:tblBorders>
        <w:tblLayout w:type="fixed"/>
        <w:tblLook w:val="0600" w:firstRow="0" w:lastRow="0" w:firstColumn="0" w:lastColumn="0" w:noHBand="1" w:noVBand="1"/>
      </w:tblPr>
      <w:tblGrid>
        <w:gridCol w:w="1364"/>
        <w:gridCol w:w="1537"/>
        <w:gridCol w:w="1537"/>
        <w:gridCol w:w="1537"/>
        <w:gridCol w:w="1537"/>
      </w:tblGrid>
      <w:tr w:rsidR="00B01891" w:rsidRPr="0096244D" w14:paraId="5EC39956" w14:textId="77777777" w:rsidTr="00E71DDE">
        <w:trPr>
          <w:trHeight w:val="242"/>
        </w:trPr>
        <w:tc>
          <w:tcPr>
            <w:tcW w:w="1364" w:type="dxa"/>
            <w:tcMar>
              <w:top w:w="100" w:type="dxa"/>
              <w:left w:w="100" w:type="dxa"/>
              <w:bottom w:w="100" w:type="dxa"/>
              <w:right w:w="100" w:type="dxa"/>
            </w:tcMar>
          </w:tcPr>
          <w:p w14:paraId="52C24E54" w14:textId="77777777" w:rsidR="00B01891" w:rsidRPr="0096244D" w:rsidRDefault="00B01891" w:rsidP="00E71DDE">
            <w:pPr>
              <w:ind w:left="105"/>
              <w:jc w:val="center"/>
              <w:rPr>
                <w:b/>
                <w:sz w:val="20"/>
                <w:szCs w:val="20"/>
              </w:rPr>
            </w:pPr>
            <w:r w:rsidRPr="0096244D">
              <w:rPr>
                <w:b/>
                <w:sz w:val="20"/>
                <w:szCs w:val="20"/>
              </w:rPr>
              <w:t>Model</w:t>
            </w:r>
          </w:p>
        </w:tc>
        <w:tc>
          <w:tcPr>
            <w:tcW w:w="1537" w:type="dxa"/>
            <w:tcMar>
              <w:top w:w="100" w:type="dxa"/>
              <w:left w:w="100" w:type="dxa"/>
              <w:bottom w:w="100" w:type="dxa"/>
              <w:right w:w="100" w:type="dxa"/>
            </w:tcMar>
          </w:tcPr>
          <w:p w14:paraId="0343C5C2" w14:textId="77777777" w:rsidR="00B01891" w:rsidRPr="0096244D" w:rsidRDefault="00B01891" w:rsidP="00E71DDE">
            <w:pPr>
              <w:ind w:left="105"/>
              <w:jc w:val="center"/>
              <w:rPr>
                <w:b/>
                <w:sz w:val="20"/>
                <w:szCs w:val="20"/>
              </w:rPr>
            </w:pPr>
            <w:r w:rsidRPr="0096244D">
              <w:rPr>
                <w:b/>
                <w:bCs/>
                <w:sz w:val="20"/>
                <w:szCs w:val="20"/>
                <w:lang w:eastAsia="en-ID"/>
              </w:rPr>
              <w:t>R</w:t>
            </w:r>
          </w:p>
        </w:tc>
        <w:tc>
          <w:tcPr>
            <w:tcW w:w="1537" w:type="dxa"/>
            <w:tcMar>
              <w:top w:w="100" w:type="dxa"/>
              <w:left w:w="100" w:type="dxa"/>
              <w:bottom w:w="100" w:type="dxa"/>
              <w:right w:w="100" w:type="dxa"/>
            </w:tcMar>
          </w:tcPr>
          <w:p w14:paraId="5A0663C4" w14:textId="77777777" w:rsidR="00B01891" w:rsidRPr="0096244D" w:rsidRDefault="00B01891" w:rsidP="00E71DDE">
            <w:pPr>
              <w:ind w:left="105"/>
              <w:jc w:val="center"/>
              <w:rPr>
                <w:b/>
                <w:sz w:val="20"/>
                <w:szCs w:val="20"/>
              </w:rPr>
            </w:pPr>
            <w:r w:rsidRPr="0096244D">
              <w:rPr>
                <w:b/>
                <w:bCs/>
                <w:sz w:val="20"/>
                <w:szCs w:val="20"/>
                <w:lang w:eastAsia="en-ID"/>
              </w:rPr>
              <w:t>R²</w:t>
            </w:r>
          </w:p>
        </w:tc>
        <w:tc>
          <w:tcPr>
            <w:tcW w:w="1537" w:type="dxa"/>
            <w:tcMar>
              <w:top w:w="100" w:type="dxa"/>
              <w:left w:w="100" w:type="dxa"/>
              <w:bottom w:w="100" w:type="dxa"/>
              <w:right w:w="100" w:type="dxa"/>
            </w:tcMar>
          </w:tcPr>
          <w:p w14:paraId="422E2A33" w14:textId="77777777" w:rsidR="00B01891" w:rsidRPr="0096244D" w:rsidRDefault="00B01891" w:rsidP="00E71DDE">
            <w:pPr>
              <w:ind w:left="105"/>
              <w:jc w:val="center"/>
              <w:rPr>
                <w:b/>
                <w:sz w:val="20"/>
                <w:szCs w:val="20"/>
              </w:rPr>
            </w:pPr>
            <w:r w:rsidRPr="0096244D">
              <w:rPr>
                <w:b/>
                <w:bCs/>
                <w:sz w:val="20"/>
                <w:szCs w:val="20"/>
                <w:lang w:eastAsia="en-ID"/>
              </w:rPr>
              <w:t>Adjusted R²</w:t>
            </w:r>
          </w:p>
        </w:tc>
        <w:tc>
          <w:tcPr>
            <w:tcW w:w="1537" w:type="dxa"/>
            <w:tcMar>
              <w:top w:w="100" w:type="dxa"/>
              <w:left w:w="100" w:type="dxa"/>
              <w:bottom w:w="100" w:type="dxa"/>
              <w:right w:w="100" w:type="dxa"/>
            </w:tcMar>
          </w:tcPr>
          <w:p w14:paraId="0015C8C3" w14:textId="77777777" w:rsidR="00B01891" w:rsidRPr="0096244D" w:rsidRDefault="00B01891" w:rsidP="00E71DDE">
            <w:pPr>
              <w:ind w:left="105"/>
              <w:jc w:val="center"/>
              <w:rPr>
                <w:b/>
                <w:sz w:val="20"/>
                <w:szCs w:val="20"/>
              </w:rPr>
            </w:pPr>
            <w:r w:rsidRPr="0096244D">
              <w:rPr>
                <w:b/>
                <w:bCs/>
                <w:sz w:val="20"/>
                <w:szCs w:val="20"/>
                <w:lang w:eastAsia="en-ID"/>
              </w:rPr>
              <w:t>RMSE</w:t>
            </w:r>
          </w:p>
        </w:tc>
      </w:tr>
      <w:tr w:rsidR="00B01891" w:rsidRPr="0096244D" w14:paraId="5C4ABBA9" w14:textId="77777777" w:rsidTr="00E71DDE">
        <w:trPr>
          <w:trHeight w:val="485"/>
        </w:trPr>
        <w:tc>
          <w:tcPr>
            <w:tcW w:w="1364" w:type="dxa"/>
            <w:tcMar>
              <w:top w:w="100" w:type="dxa"/>
              <w:left w:w="100" w:type="dxa"/>
              <w:bottom w:w="100" w:type="dxa"/>
              <w:right w:w="100" w:type="dxa"/>
            </w:tcMar>
          </w:tcPr>
          <w:p w14:paraId="10DE5070" w14:textId="77777777" w:rsidR="00B01891" w:rsidRPr="0096244D" w:rsidRDefault="00B01891" w:rsidP="00E71DDE">
            <w:pPr>
              <w:ind w:left="105"/>
              <w:rPr>
                <w:sz w:val="20"/>
                <w:szCs w:val="20"/>
              </w:rPr>
            </w:pPr>
            <w:r w:rsidRPr="0096244D">
              <w:rPr>
                <w:sz w:val="20"/>
                <w:szCs w:val="20"/>
                <w:lang w:eastAsia="en-ID"/>
              </w:rPr>
              <w:t>H₀</w:t>
            </w:r>
          </w:p>
        </w:tc>
        <w:tc>
          <w:tcPr>
            <w:tcW w:w="1537" w:type="dxa"/>
            <w:tcMar>
              <w:top w:w="100" w:type="dxa"/>
              <w:left w:w="100" w:type="dxa"/>
              <w:bottom w:w="100" w:type="dxa"/>
              <w:right w:w="100" w:type="dxa"/>
            </w:tcMar>
            <w:vAlign w:val="center"/>
          </w:tcPr>
          <w:p w14:paraId="3BC091C9" w14:textId="77777777" w:rsidR="00B01891" w:rsidRPr="0096244D" w:rsidRDefault="00B01891" w:rsidP="00E71DDE">
            <w:pPr>
              <w:jc w:val="center"/>
              <w:rPr>
                <w:sz w:val="20"/>
                <w:szCs w:val="20"/>
                <w:lang w:eastAsia="en-ID"/>
              </w:rPr>
            </w:pPr>
            <w:r w:rsidRPr="0096244D">
              <w:rPr>
                <w:sz w:val="20"/>
                <w:szCs w:val="20"/>
                <w:lang w:eastAsia="en-ID"/>
              </w:rPr>
              <w:t>0.000</w:t>
            </w:r>
          </w:p>
        </w:tc>
        <w:tc>
          <w:tcPr>
            <w:tcW w:w="1537" w:type="dxa"/>
            <w:tcMar>
              <w:top w:w="100" w:type="dxa"/>
              <w:left w:w="100" w:type="dxa"/>
              <w:bottom w:w="100" w:type="dxa"/>
              <w:right w:w="100" w:type="dxa"/>
            </w:tcMar>
            <w:vAlign w:val="center"/>
          </w:tcPr>
          <w:p w14:paraId="65A58F3A" w14:textId="77777777" w:rsidR="00B01891" w:rsidRPr="0096244D" w:rsidRDefault="00B01891" w:rsidP="00E71DDE">
            <w:pPr>
              <w:jc w:val="center"/>
              <w:rPr>
                <w:sz w:val="20"/>
                <w:szCs w:val="20"/>
                <w:lang w:eastAsia="en-ID"/>
              </w:rPr>
            </w:pPr>
            <w:r w:rsidRPr="0096244D">
              <w:rPr>
                <w:sz w:val="20"/>
                <w:szCs w:val="20"/>
                <w:lang w:eastAsia="en-ID"/>
              </w:rPr>
              <w:t>0.000</w:t>
            </w:r>
          </w:p>
        </w:tc>
        <w:tc>
          <w:tcPr>
            <w:tcW w:w="1537" w:type="dxa"/>
            <w:tcMar>
              <w:top w:w="100" w:type="dxa"/>
              <w:left w:w="100" w:type="dxa"/>
              <w:bottom w:w="100" w:type="dxa"/>
              <w:right w:w="100" w:type="dxa"/>
            </w:tcMar>
            <w:vAlign w:val="center"/>
          </w:tcPr>
          <w:p w14:paraId="1B74A1A7" w14:textId="77777777" w:rsidR="00B01891" w:rsidRPr="0096244D" w:rsidRDefault="00B01891" w:rsidP="00E71DDE">
            <w:pPr>
              <w:jc w:val="center"/>
              <w:rPr>
                <w:sz w:val="20"/>
                <w:szCs w:val="20"/>
                <w:lang w:eastAsia="en-ID"/>
              </w:rPr>
            </w:pPr>
            <w:r w:rsidRPr="0096244D">
              <w:rPr>
                <w:sz w:val="20"/>
                <w:szCs w:val="20"/>
                <w:lang w:eastAsia="en-ID"/>
              </w:rPr>
              <w:t>0.000</w:t>
            </w:r>
          </w:p>
        </w:tc>
        <w:tc>
          <w:tcPr>
            <w:tcW w:w="1537" w:type="dxa"/>
            <w:tcMar>
              <w:top w:w="100" w:type="dxa"/>
              <w:left w:w="100" w:type="dxa"/>
              <w:bottom w:w="100" w:type="dxa"/>
              <w:right w:w="100" w:type="dxa"/>
            </w:tcMar>
            <w:vAlign w:val="center"/>
          </w:tcPr>
          <w:p w14:paraId="646A47A0" w14:textId="77777777" w:rsidR="00B01891" w:rsidRPr="0096244D" w:rsidRDefault="00B01891" w:rsidP="00E71DDE">
            <w:pPr>
              <w:jc w:val="center"/>
              <w:rPr>
                <w:sz w:val="20"/>
                <w:szCs w:val="20"/>
                <w:lang w:eastAsia="en-ID"/>
              </w:rPr>
            </w:pPr>
            <w:r w:rsidRPr="0096244D">
              <w:rPr>
                <w:sz w:val="20"/>
                <w:szCs w:val="20"/>
                <w:lang w:eastAsia="en-ID"/>
              </w:rPr>
              <w:t>7.145</w:t>
            </w:r>
          </w:p>
        </w:tc>
      </w:tr>
      <w:tr w:rsidR="00B01891" w:rsidRPr="0096244D" w14:paraId="5EA97957" w14:textId="77777777" w:rsidTr="00E71DDE">
        <w:trPr>
          <w:trHeight w:val="485"/>
        </w:trPr>
        <w:tc>
          <w:tcPr>
            <w:tcW w:w="1364" w:type="dxa"/>
            <w:tcMar>
              <w:top w:w="100" w:type="dxa"/>
              <w:left w:w="100" w:type="dxa"/>
              <w:bottom w:w="100" w:type="dxa"/>
              <w:right w:w="100" w:type="dxa"/>
            </w:tcMar>
          </w:tcPr>
          <w:p w14:paraId="3A0E29DF" w14:textId="77777777" w:rsidR="00B01891" w:rsidRPr="0096244D" w:rsidRDefault="00B01891" w:rsidP="00E71DDE">
            <w:pPr>
              <w:ind w:left="105"/>
              <w:rPr>
                <w:sz w:val="20"/>
                <w:szCs w:val="20"/>
              </w:rPr>
            </w:pPr>
            <w:r w:rsidRPr="0096244D">
              <w:rPr>
                <w:sz w:val="20"/>
                <w:szCs w:val="20"/>
                <w:lang w:eastAsia="en-ID"/>
              </w:rPr>
              <w:t>H₁</w:t>
            </w:r>
          </w:p>
        </w:tc>
        <w:tc>
          <w:tcPr>
            <w:tcW w:w="1537" w:type="dxa"/>
            <w:tcMar>
              <w:top w:w="100" w:type="dxa"/>
              <w:left w:w="100" w:type="dxa"/>
              <w:bottom w:w="100" w:type="dxa"/>
              <w:right w:w="100" w:type="dxa"/>
            </w:tcMar>
          </w:tcPr>
          <w:p w14:paraId="4C6923EE" w14:textId="77777777" w:rsidR="00B01891" w:rsidRPr="0096244D" w:rsidRDefault="00B01891" w:rsidP="00E71DDE">
            <w:pPr>
              <w:ind w:left="105"/>
              <w:jc w:val="center"/>
              <w:rPr>
                <w:sz w:val="20"/>
                <w:szCs w:val="20"/>
              </w:rPr>
            </w:pPr>
            <w:r w:rsidRPr="0096244D">
              <w:rPr>
                <w:sz w:val="20"/>
                <w:szCs w:val="20"/>
                <w:lang w:eastAsia="en-ID"/>
              </w:rPr>
              <w:t>0.520</w:t>
            </w:r>
          </w:p>
        </w:tc>
        <w:tc>
          <w:tcPr>
            <w:tcW w:w="1537" w:type="dxa"/>
            <w:tcMar>
              <w:top w:w="100" w:type="dxa"/>
              <w:left w:w="100" w:type="dxa"/>
              <w:bottom w:w="100" w:type="dxa"/>
              <w:right w:w="100" w:type="dxa"/>
            </w:tcMar>
          </w:tcPr>
          <w:p w14:paraId="78944C15" w14:textId="77777777" w:rsidR="00B01891" w:rsidRPr="0096244D" w:rsidRDefault="00B01891" w:rsidP="00E71DDE">
            <w:pPr>
              <w:ind w:left="105"/>
              <w:jc w:val="center"/>
              <w:rPr>
                <w:sz w:val="20"/>
                <w:szCs w:val="20"/>
              </w:rPr>
            </w:pPr>
            <w:r w:rsidRPr="0096244D">
              <w:rPr>
                <w:sz w:val="20"/>
                <w:szCs w:val="20"/>
                <w:lang w:eastAsia="en-ID"/>
              </w:rPr>
              <w:t>0.270</w:t>
            </w:r>
          </w:p>
        </w:tc>
        <w:tc>
          <w:tcPr>
            <w:tcW w:w="1537" w:type="dxa"/>
            <w:tcMar>
              <w:top w:w="100" w:type="dxa"/>
              <w:left w:w="100" w:type="dxa"/>
              <w:bottom w:w="100" w:type="dxa"/>
              <w:right w:w="100" w:type="dxa"/>
            </w:tcMar>
          </w:tcPr>
          <w:p w14:paraId="6C37ADAC" w14:textId="77777777" w:rsidR="00B01891" w:rsidRPr="0096244D" w:rsidRDefault="00B01891" w:rsidP="00E71DDE">
            <w:pPr>
              <w:ind w:left="105"/>
              <w:jc w:val="center"/>
              <w:rPr>
                <w:sz w:val="20"/>
                <w:szCs w:val="20"/>
              </w:rPr>
            </w:pPr>
            <w:r w:rsidRPr="0096244D">
              <w:rPr>
                <w:sz w:val="20"/>
                <w:szCs w:val="20"/>
                <w:lang w:eastAsia="en-ID"/>
              </w:rPr>
              <w:t>0.266</w:t>
            </w:r>
          </w:p>
        </w:tc>
        <w:tc>
          <w:tcPr>
            <w:tcW w:w="1537" w:type="dxa"/>
            <w:tcMar>
              <w:top w:w="100" w:type="dxa"/>
              <w:left w:w="100" w:type="dxa"/>
              <w:bottom w:w="100" w:type="dxa"/>
              <w:right w:w="100" w:type="dxa"/>
            </w:tcMar>
          </w:tcPr>
          <w:p w14:paraId="2F0E9CFE" w14:textId="77777777" w:rsidR="00B01891" w:rsidRPr="0096244D" w:rsidRDefault="00B01891" w:rsidP="00E71DDE">
            <w:pPr>
              <w:ind w:left="105"/>
              <w:jc w:val="center"/>
              <w:rPr>
                <w:sz w:val="20"/>
                <w:szCs w:val="20"/>
              </w:rPr>
            </w:pPr>
            <w:r w:rsidRPr="0096244D">
              <w:rPr>
                <w:sz w:val="20"/>
                <w:szCs w:val="20"/>
                <w:lang w:eastAsia="en-ID"/>
              </w:rPr>
              <w:t>6.121</w:t>
            </w:r>
          </w:p>
        </w:tc>
      </w:tr>
    </w:tbl>
    <w:p w14:paraId="1E3DA4CC" w14:textId="77777777" w:rsidR="00611ADA" w:rsidRPr="0063058F" w:rsidRDefault="00611ADA" w:rsidP="00611ADA">
      <w:pPr>
        <w:pStyle w:val="Body"/>
        <w:jc w:val="center"/>
        <w:rPr>
          <w:b/>
        </w:rPr>
      </w:pPr>
    </w:p>
    <w:p w14:paraId="5FCCF4F9" w14:textId="11DC3A0E" w:rsidR="009D69E5" w:rsidRPr="0063058F" w:rsidRDefault="00AA6405">
      <w:pPr>
        <w:pStyle w:val="Body"/>
        <w:rPr>
          <w:i/>
        </w:rPr>
      </w:pPr>
      <w:r w:rsidRPr="0063058F">
        <w:t>Tabel 4</w:t>
      </w:r>
      <w:r w:rsidR="00595FDA" w:rsidRPr="0063058F">
        <w:t xml:space="preserve">. </w:t>
      </w:r>
      <w:r w:rsidR="00611ADA" w:rsidRPr="0063058F">
        <w:t xml:space="preserve">Hasil nilai R2=0,27 sehingga dapat disimpulkan </w:t>
      </w:r>
      <w:r w:rsidR="000442A1" w:rsidRPr="0063058F">
        <w:t>bahwa kecerdasan emosi memberik</w:t>
      </w:r>
      <w:r w:rsidR="00611ADA" w:rsidRPr="0063058F">
        <w:t xml:space="preserve">an sumbangan efektif kepada fenomena </w:t>
      </w:r>
      <w:r w:rsidR="00611ADA" w:rsidRPr="0063058F">
        <w:rPr>
          <w:i/>
        </w:rPr>
        <w:t>quarter life crisis</w:t>
      </w:r>
      <w:r w:rsidR="00611ADA" w:rsidRPr="0063058F">
        <w:t xml:space="preserve"> sebesar 27%. </w:t>
      </w:r>
      <w:r w:rsidR="002525CD" w:rsidRPr="0063058F">
        <w:t>Oleh karena itu, dapat dikatakan bahwa faktor lain yang tidak berhubungan deng</w:t>
      </w:r>
      <w:r w:rsidR="009D69E5" w:rsidRPr="0063058F">
        <w:t>an variabel kecerdasan emosi</w:t>
      </w:r>
      <w:r w:rsidR="002525CD" w:rsidRPr="0063058F">
        <w:t xml:space="preserve"> mempengaruhi sekitar 73% fenomena </w:t>
      </w:r>
      <w:r w:rsidR="009D69E5" w:rsidRPr="0063058F">
        <w:rPr>
          <w:i/>
        </w:rPr>
        <w:t>quarter-life crisis.</w:t>
      </w:r>
    </w:p>
    <w:p w14:paraId="04ACA8FC" w14:textId="54DEDEB4" w:rsidR="00C01B0D" w:rsidRPr="0063058F" w:rsidRDefault="002525CD">
      <w:pPr>
        <w:pStyle w:val="Body"/>
      </w:pPr>
      <w:r w:rsidRPr="0063058F">
        <w:t>.</w:t>
      </w:r>
    </w:p>
    <w:p w14:paraId="6EDB7B33" w14:textId="77777777" w:rsidR="00C01B0D" w:rsidRPr="0063058F" w:rsidRDefault="00595FDA" w:rsidP="00C01B0D">
      <w:pPr>
        <w:pStyle w:val="ListParagraph"/>
        <w:numPr>
          <w:ilvl w:val="0"/>
          <w:numId w:val="5"/>
        </w:numPr>
        <w:ind w:left="426"/>
        <w:rPr>
          <w:b/>
          <w:sz w:val="20"/>
          <w:lang w:val="en-ID"/>
        </w:rPr>
      </w:pPr>
      <w:r w:rsidRPr="0063058F">
        <w:rPr>
          <w:b/>
          <w:sz w:val="20"/>
        </w:rPr>
        <w:lastRenderedPageBreak/>
        <w:t>Pembahasan</w:t>
      </w:r>
    </w:p>
    <w:p w14:paraId="75124172" w14:textId="4BB38286" w:rsidR="00595FDA" w:rsidRPr="0063058F" w:rsidRDefault="00ED22A8">
      <w:pPr>
        <w:pStyle w:val="Body"/>
      </w:pPr>
      <w:r w:rsidRPr="0063058F">
        <w:t xml:space="preserve">Berdasarkan penjelasan ini, dapat disimpulkan bahwa kecerdasan emosi seseorang dapat mempengaruhi peristiwa quarter life crisis. Kesimpulan ini sejalan dengan temuan penelitian sebelumnya yang menemukan hubungan negatif yang signifikan antara kecerdasan emosi dan peristiwa </w:t>
      </w:r>
      <w:r w:rsidRPr="0063058F">
        <w:rPr>
          <w:i/>
        </w:rPr>
        <w:t>quarter life crisis</w:t>
      </w:r>
      <w:r w:rsidRPr="0063058F">
        <w:t xml:space="preserve"> </w:t>
      </w:r>
      <w:r w:rsidR="00595FDA" w:rsidRPr="0063058F">
        <w:t xml:space="preserve">(rho=-0,68, p&lt;.001) sehingga hipotesis dapat diterima. Penelitian ini didukung dengan penelitian lain yang dilakukan oleh Ridha dkk </w:t>
      </w:r>
      <w:sdt>
        <w:sdtPr>
          <w:rPr>
            <w:color w:val="000000"/>
          </w:rPr>
          <w:tag w:val="MENDELEY_CITATION_v3_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"/>
          <w:id w:val="-559087616"/>
          <w:placeholder>
            <w:docPart w:val="DefaultPlaceholder_-1854013440"/>
          </w:placeholder>
        </w:sdtPr>
        <w:sdtEndPr/>
        <w:sdtContent>
          <w:r w:rsidR="00F34B18" w:rsidRPr="0063058F">
            <w:rPr>
              <w:color w:val="000000"/>
            </w:rPr>
            <w:t>[31]</w:t>
          </w:r>
        </w:sdtContent>
      </w:sdt>
      <w:r w:rsidR="0063058F" w:rsidRPr="0063058F">
        <w:rPr>
          <w:color w:val="000000"/>
        </w:rPr>
        <w:t xml:space="preserve"> </w:t>
      </w:r>
      <w:r w:rsidR="0063058F" w:rsidRPr="0063058F">
        <w:t>menyimpulkan adanya pengaruh ne</w:t>
      </w:r>
      <w:r w:rsidR="00595FDA" w:rsidRPr="0063058F">
        <w:t xml:space="preserve">gatif signifikan antara kecerdasan emosi terhadap </w:t>
      </w:r>
      <w:r w:rsidR="00595FDA" w:rsidRPr="0063058F">
        <w:rPr>
          <w:i/>
        </w:rPr>
        <w:t>quarter life crisis</w:t>
      </w:r>
      <w:r w:rsidR="00595FDA" w:rsidRPr="0063058F">
        <w:t xml:space="preserve"> pada mahasiswa tingkat akhir. Hal ini juga sejalan dengan penelitian yang dilakukan Intan dkk </w:t>
      </w:r>
      <w:sdt>
        <w:sdtPr>
          <w:rPr>
            <w:color w:val="000000"/>
          </w:rPr>
          <w:tag w:val="MENDELEY_CITATION_v3_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"/>
          <w:id w:val="-538594021"/>
          <w:placeholder>
            <w:docPart w:val="DefaultPlaceholder_-1854013440"/>
          </w:placeholder>
        </w:sdtPr>
        <w:sdtEndPr/>
        <w:sdtContent>
          <w:r w:rsidR="00F34B18" w:rsidRPr="0063058F">
            <w:rPr>
              <w:color w:val="000000"/>
            </w:rPr>
            <w:t>[32]</w:t>
          </w:r>
        </w:sdtContent>
      </w:sdt>
      <w:r w:rsidR="00595FDA" w:rsidRPr="0063058F">
        <w:t xml:space="preserve"> </w:t>
      </w:r>
      <w:r w:rsidRPr="0063058F">
        <w:t xml:space="preserve">menyatakan bahwa nilai Sig. (p) sebesar 0,000 (p &lt; 0,05) dan koefisien regresi sebesar b = -0,584X menunjukkan bahwa kecerdasan emosi yang lebih tinggi kemungkinan dapat terjadinya </w:t>
      </w:r>
      <w:r w:rsidRPr="0063058F">
        <w:rPr>
          <w:i/>
        </w:rPr>
        <w:t>quarter life crisis</w:t>
      </w:r>
      <w:r w:rsidRPr="0063058F">
        <w:t xml:space="preserve"> lebih rendah.</w:t>
      </w:r>
      <w:r w:rsidR="00595FDA" w:rsidRPr="0063058F">
        <w:t xml:space="preserve">  Peran kecerdasan emosi juga telah dibuktikan dalam penelitian Maria dkk </w:t>
      </w:r>
      <w:sdt>
        <w:sdtPr>
          <w:rPr>
            <w:color w:val="000000"/>
          </w:rPr>
          <w:tag w:val="MENDELEY_CITATION_v3_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"/>
          <w:id w:val="-1205871437"/>
          <w:placeholder>
            <w:docPart w:val="DefaultPlaceholder_-1854013440"/>
          </w:placeholder>
        </w:sdtPr>
        <w:sdtEndPr/>
        <w:sdtContent>
          <w:r w:rsidR="00F34B18" w:rsidRPr="0063058F">
            <w:rPr>
              <w:color w:val="000000"/>
            </w:rPr>
            <w:t>[13]</w:t>
          </w:r>
        </w:sdtContent>
      </w:sdt>
      <w:r w:rsidR="00F04588" w:rsidRPr="0063058F">
        <w:t xml:space="preserve"> </w:t>
      </w:r>
      <w:r w:rsidR="00595FDA" w:rsidRPr="0063058F">
        <w:t>yang menekankan kemampuan individu dalam mengelola stres selama di</w:t>
      </w:r>
      <w:r w:rsidR="0063058F" w:rsidRPr="0063058F">
        <w:t xml:space="preserve"> </w:t>
      </w:r>
      <w:r w:rsidR="00595FDA" w:rsidRPr="0063058F">
        <w:t xml:space="preserve">perkuliahan. Hal ini sesuai dengan temuan Iqomah dkk </w:t>
      </w:r>
      <w:sdt>
        <w:sdtPr>
          <w:rPr>
            <w:color w:val="000000"/>
          </w:rPr>
          <w:tag w:val="MENDELEY_CITATION_v3_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"/>
          <w:id w:val="-1080836045"/>
          <w:placeholder>
            <w:docPart w:val="DefaultPlaceholder_-1854013440"/>
          </w:placeholder>
        </w:sdtPr>
        <w:sdtEndPr/>
        <w:sdtContent>
          <w:r w:rsidR="00F34B18" w:rsidRPr="0063058F">
            <w:rPr>
              <w:color w:val="000000"/>
            </w:rPr>
            <w:t>[33]</w:t>
          </w:r>
        </w:sdtContent>
      </w:sdt>
      <w:r w:rsidR="00595FDA" w:rsidRPr="0063058F">
        <w:t xml:space="preserve"> bahwa </w:t>
      </w:r>
      <w:r w:rsidR="009D69E5" w:rsidRPr="0063058F">
        <w:rPr>
          <w:i/>
        </w:rPr>
        <w:t>quarter-life crisis</w:t>
      </w:r>
      <w:r w:rsidR="009D69E5" w:rsidRPr="0063058F">
        <w:t xml:space="preserve"> mempengaruhi orang-orang yang berusia antara 18 dan 29 tahun.</w:t>
      </w:r>
      <w:r w:rsidR="00595FDA" w:rsidRPr="0063058F">
        <w:t xml:space="preserve">dengan sebagian besar kasus terjadi pada mahasiswa. </w:t>
      </w:r>
    </w:p>
    <w:p w14:paraId="58659E3C" w14:textId="55B55860" w:rsidR="00595FDA" w:rsidRPr="0063058F" w:rsidRDefault="00595FDA">
      <w:pPr>
        <w:pStyle w:val="Body"/>
      </w:pPr>
      <w:r w:rsidRPr="0063058F">
        <w:t>Lebih lanjut quarter life crisis adalah sebuah ketidakstabilan yang dialami seseorang yang</w:t>
      </w:r>
      <w:r w:rsidR="008D5CE1" w:rsidRPr="0063058F">
        <w:t xml:space="preserve"> pada umumnya dialami di usia 20 hingga 30 awal. </w:t>
      </w:r>
      <w:r w:rsidR="008414F6" w:rsidRPr="0063058F">
        <w:t>Thouless menyebutkan beberapa faktor internal yang mempengaruhi fase ini, seperti pengalaman pribadi, moral, faktor emosi dan afeksi, aspek di dalamnya termasuk kesadaran diri, pengelolaan diri, empati, dan keterampilan sosial</w:t>
      </w:r>
      <w:r w:rsidR="006B0BBF" w:rsidRPr="0063058F">
        <w:t xml:space="preserve"> </w:t>
      </w:r>
      <w:sdt>
        <w:sdtPr>
          <w:rPr>
            <w:color w:val="000000"/>
          </w:rPr>
          <w:tag w:val="MENDELEY_CITATION_v3_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"/>
          <w:id w:val="-591092646"/>
          <w:placeholder>
            <w:docPart w:val="DefaultPlaceholder_-1854013440"/>
          </w:placeholder>
        </w:sdtPr>
        <w:sdtEndPr/>
        <w:sdtContent>
          <w:r w:rsidR="00F34B18" w:rsidRPr="0063058F">
            <w:rPr>
              <w:color w:val="000000"/>
            </w:rPr>
            <w:t>[16]</w:t>
          </w:r>
        </w:sdtContent>
      </w:sdt>
      <w:r w:rsidR="006B0BBF" w:rsidRPr="0063058F">
        <w:t xml:space="preserve">. </w:t>
      </w:r>
      <w:r w:rsidR="008414F6" w:rsidRPr="0063058F">
        <w:t xml:space="preserve">Faktor utama yang mempengaruhi </w:t>
      </w:r>
      <w:r w:rsidR="008414F6" w:rsidRPr="0063058F">
        <w:rPr>
          <w:i/>
        </w:rPr>
        <w:t>quarter life crisis</w:t>
      </w:r>
      <w:r w:rsidR="008414F6" w:rsidRPr="0063058F">
        <w:t xml:space="preserve"> utamanya adalah kecerdasan emosi.</w:t>
      </w:r>
      <w:r w:rsidRPr="0063058F">
        <w:t>, apabila seseorang dapat menggunakan kecerdas</w:t>
      </w:r>
      <w:r w:rsidR="006B0BBF" w:rsidRPr="0063058F">
        <w:t>an emosinya den</w:t>
      </w:r>
      <w:r w:rsidR="0063058F" w:rsidRPr="0063058F">
        <w:t>gan baik maka dapat membantu indi</w:t>
      </w:r>
      <w:r w:rsidR="006B0BBF" w:rsidRPr="0063058F">
        <w:t xml:space="preserve">vidu untuk tetap tenang dan fokus dalam situasi stress dan penuh tekanan, sehingga tidak mudah terhanyut oleh emosi negatif dan dapat berpikir jernih dalam menghadapi situasi </w:t>
      </w:r>
      <w:r w:rsidR="006B0BBF" w:rsidRPr="0063058F">
        <w:rPr>
          <w:i/>
        </w:rPr>
        <w:t>quarter life crisis</w:t>
      </w:r>
      <w:r w:rsidR="006B0BBF" w:rsidRPr="0063058F">
        <w:t xml:space="preserve"> </w:t>
      </w:r>
      <w:sdt>
        <w:sdtPr>
          <w:rPr>
            <w:color w:val="000000"/>
          </w:rPr>
          <w:tag w:val="MENDELEY_CITATION_v3_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"/>
          <w:id w:val="1674847283"/>
          <w:placeholder>
            <w:docPart w:val="DefaultPlaceholder_-1854013440"/>
          </w:placeholder>
        </w:sdtPr>
        <w:sdtEndPr/>
        <w:sdtContent>
          <w:r w:rsidR="00F34B18" w:rsidRPr="0063058F">
            <w:rPr>
              <w:color w:val="000000"/>
            </w:rPr>
            <w:t>[34]</w:t>
          </w:r>
        </w:sdtContent>
      </w:sdt>
      <w:r w:rsidR="006B0BBF" w:rsidRPr="0063058F">
        <w:t xml:space="preserve">. </w:t>
      </w:r>
    </w:p>
    <w:p w14:paraId="4D744C52" w14:textId="7AE1B4B1" w:rsidR="00595FDA" w:rsidRPr="0063058F" w:rsidRDefault="00595FDA">
      <w:pPr>
        <w:pStyle w:val="Body"/>
      </w:pPr>
      <w:r w:rsidRPr="0063058F">
        <w:t xml:space="preserve">Kecerdasan emosi adalah kemampuan seseorang dalam mengelola emosi dan sosialnya sehingga dapat mencapai keberhasilan dalam mengatasi tuntutan pada lingkungan </w:t>
      </w:r>
      <w:sdt>
        <w:sdtPr>
          <w:rPr>
            <w:color w:val="000000"/>
          </w:rPr>
          <w:tag w:val="MENDELEY_CITATION_v3_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"/>
          <w:id w:val="-1415936724"/>
          <w:placeholder>
            <w:docPart w:val="DefaultPlaceholder_-1854013440"/>
          </w:placeholder>
        </w:sdtPr>
        <w:sdtEndPr/>
        <w:sdtContent>
          <w:r w:rsidR="00F34B18" w:rsidRPr="0063058F">
            <w:rPr>
              <w:color w:val="000000"/>
            </w:rPr>
            <w:t>[35]</w:t>
          </w:r>
        </w:sdtContent>
      </w:sdt>
      <w:r w:rsidRPr="0063058F">
        <w:t xml:space="preserve">. Ketika seseorang mengalami perilaku negatif dari lingkungannya seseorang rentan mengalami quarter life crisis, disinilah peran penting kecerdasan emosi seseorang, sejalan dengan penelitian Vania dkk </w:t>
      </w:r>
      <w:sdt>
        <w:sdtPr>
          <w:rPr>
            <w:color w:val="000000"/>
          </w:rPr>
          <w:tag w:val="MENDELEY_CITATION_v3_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"/>
          <w:id w:val="-2116121577"/>
          <w:placeholder>
            <w:docPart w:val="DefaultPlaceholder_-1854013440"/>
          </w:placeholder>
        </w:sdtPr>
        <w:sdtEndPr/>
        <w:sdtContent>
          <w:r w:rsidR="00F34B18" w:rsidRPr="0063058F">
            <w:rPr>
              <w:color w:val="000000"/>
            </w:rPr>
            <w:t>[36]</w:t>
          </w:r>
        </w:sdtContent>
      </w:sdt>
      <w:r w:rsidRPr="0063058F">
        <w:t xml:space="preserve"> menyebutkan bahwa kecerdasan emosi berperan penting dalam membantu individu melewati masa muda tanpa terjerumus dalam </w:t>
      </w:r>
      <w:r w:rsidRPr="0063058F">
        <w:rPr>
          <w:i/>
        </w:rPr>
        <w:t>quarter life cris</w:t>
      </w:r>
      <w:r w:rsidRPr="0063058F">
        <w:t xml:space="preserve">is. Individu dengan kecerdasan emosi tinggi memiliki kemampuan yang lebih baik untuk mengelola emosi, membangun hubungan, dan membuat keputusan, sehingga individu dapat menghadapi berbagai rintangan dan transisi di masa muda dengan lebih muda.  </w:t>
      </w:r>
    </w:p>
    <w:p w14:paraId="3565B485" w14:textId="01BB0337" w:rsidR="009D69E5" w:rsidRPr="0063058F" w:rsidRDefault="009D69E5">
      <w:pPr>
        <w:pStyle w:val="Body"/>
      </w:pPr>
      <w:r w:rsidRPr="0063058F">
        <w:t xml:space="preserve">Keterampilan sosial sendiri merupakan salah satu faktor </w:t>
      </w:r>
      <w:r w:rsidR="0063058F" w:rsidRPr="0063058F">
        <w:t xml:space="preserve">yang mempengaruhi </w:t>
      </w:r>
      <w:r w:rsidR="0063058F" w:rsidRPr="0063058F">
        <w:rPr>
          <w:i/>
        </w:rPr>
        <w:t>quarter life c</w:t>
      </w:r>
      <w:r w:rsidRPr="0063058F">
        <w:rPr>
          <w:i/>
        </w:rPr>
        <w:t>risis</w:t>
      </w:r>
      <w:r w:rsidRPr="0063058F">
        <w:t xml:space="preserve">. Individu dapat memiliki pertahanan yang lebih kuat untuk mengatasi kesulitan dan menjalani kehidupan yang lebih memuaskan. Beberapa peneliti mendefinisikan kesadaran diri, manajemen diri, motivasi diri, empati, dan keterampilan sosial sebagai beberapa karakteristik yang berkaitan dengan kecerdasan emosional. Keterampilan sosial sendiri menjadi salah satu faktor </w:t>
      </w:r>
      <w:r w:rsidR="0063058F" w:rsidRPr="0063058F">
        <w:t xml:space="preserve">yang mempengaruhi </w:t>
      </w:r>
      <w:r w:rsidR="0063058F" w:rsidRPr="0063058F">
        <w:rPr>
          <w:i/>
        </w:rPr>
        <w:t>quarter life c</w:t>
      </w:r>
      <w:r w:rsidRPr="0063058F">
        <w:rPr>
          <w:i/>
        </w:rPr>
        <w:t>risis</w:t>
      </w:r>
      <w:r w:rsidRPr="0063058F">
        <w:t>.</w:t>
      </w:r>
    </w:p>
    <w:p w14:paraId="01A0CE8B" w14:textId="4BE28C12" w:rsidR="00595FDA" w:rsidRPr="0063058F" w:rsidRDefault="00595FDA">
      <w:pPr>
        <w:pStyle w:val="Body"/>
      </w:pPr>
      <w:r w:rsidRPr="0063058F">
        <w:t xml:space="preserve">Namun pada penelitian ini sumbangan efektif yang diberikan kecerdasan emosi terhadap fenomena </w:t>
      </w:r>
      <w:r w:rsidRPr="0063058F">
        <w:rPr>
          <w:i/>
        </w:rPr>
        <w:t>quarter life crisis</w:t>
      </w:r>
      <w:r w:rsidRPr="0063058F">
        <w:t xml:space="preserve"> sebesar 27%, sementara 73% lainnya dipengaruhi oleh faktor lain selain ke</w:t>
      </w:r>
      <w:r w:rsidR="00037840" w:rsidRPr="0063058F">
        <w:t xml:space="preserve">cerdasan emosi, hal tersebut sejalan pada penelitian </w:t>
      </w:r>
      <w:r w:rsidRPr="0063058F">
        <w:t xml:space="preserve">Dewi dkk </w:t>
      </w:r>
      <w:sdt>
        <w:sdtPr>
          <w:rPr>
            <w:color w:val="000000"/>
          </w:rPr>
          <w:tag w:val="MENDELEY_CITATION_v3_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"/>
          <w:id w:val="-978762036"/>
          <w:placeholder>
            <w:docPart w:val="DefaultPlaceholder_-1854013440"/>
          </w:placeholder>
        </w:sdtPr>
        <w:sdtEndPr/>
        <w:sdtContent>
          <w:r w:rsidR="00F34B18" w:rsidRPr="0063058F">
            <w:rPr>
              <w:color w:val="000000"/>
            </w:rPr>
            <w:t>[37]</w:t>
          </w:r>
        </w:sdtContent>
      </w:sdt>
      <w:r w:rsidRPr="0063058F">
        <w:t xml:space="preserve"> </w:t>
      </w:r>
      <w:r w:rsidR="008E7B3A" w:rsidRPr="0063058F">
        <w:t xml:space="preserve">yang menemukan bahwa, dengan 76,1%, harapan orang sekitar menjadi salah satu faktor yang sangat berpengaruh terhadap </w:t>
      </w:r>
      <w:r w:rsidR="0063058F" w:rsidRPr="0063058F">
        <w:rPr>
          <w:i/>
        </w:rPr>
        <w:t>quarter life c</w:t>
      </w:r>
      <w:r w:rsidR="009D69E5" w:rsidRPr="0063058F">
        <w:rPr>
          <w:i/>
        </w:rPr>
        <w:t>risis</w:t>
      </w:r>
      <w:r w:rsidR="008E7B3A" w:rsidRPr="0063058F">
        <w:t>. Selain itu, penelitian oleh Hanin dkk menemukan bahwa f</w:t>
      </w:r>
      <w:r w:rsidR="0063058F" w:rsidRPr="0063058F">
        <w:t>aktor</w:t>
      </w:r>
      <w:r w:rsidR="008E7B3A" w:rsidRPr="0063058F">
        <w:t xml:space="preserve"> media sosial </w:t>
      </w:r>
      <w:r w:rsidR="009D69E5" w:rsidRPr="0063058F">
        <w:t>mempunyai dampak yang si</w:t>
      </w:r>
      <w:r w:rsidR="0063058F" w:rsidRPr="0063058F">
        <w:t xml:space="preserve">gnifikan terhadap </w:t>
      </w:r>
      <w:r w:rsidR="0063058F" w:rsidRPr="0063058F">
        <w:rPr>
          <w:i/>
        </w:rPr>
        <w:t>quarter life c</w:t>
      </w:r>
      <w:r w:rsidR="009D69E5" w:rsidRPr="0063058F">
        <w:rPr>
          <w:i/>
        </w:rPr>
        <w:t>risis</w:t>
      </w:r>
      <w:r w:rsidR="009D69E5" w:rsidRPr="0063058F">
        <w:t xml:space="preserve"> </w:t>
      </w:r>
      <w:r w:rsidR="008E7B3A" w:rsidRPr="0063058F">
        <w:t>sebesar 70%</w:t>
      </w:r>
      <w:r w:rsidRPr="0063058F">
        <w:t xml:space="preserve"> </w:t>
      </w:r>
      <w:sdt>
        <w:sdtPr>
          <w:rPr>
            <w:color w:val="000000"/>
          </w:rPr>
          <w:tag w:val="MENDELEY_CITATION_v3_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"/>
          <w:id w:val="-1031336235"/>
          <w:placeholder>
            <w:docPart w:val="DefaultPlaceholder_-1854013440"/>
          </w:placeholder>
        </w:sdtPr>
        <w:sdtEndPr/>
        <w:sdtContent>
          <w:r w:rsidR="00F34B18" w:rsidRPr="0063058F">
            <w:rPr>
              <w:color w:val="000000"/>
            </w:rPr>
            <w:t>[38]</w:t>
          </w:r>
        </w:sdtContent>
      </w:sdt>
      <w:r w:rsidR="008E7B3A" w:rsidRPr="0063058F">
        <w:t>.</w:t>
      </w:r>
    </w:p>
    <w:p w14:paraId="5F471BD9" w14:textId="54233A75" w:rsidR="008E7B3A" w:rsidRPr="0063058F" w:rsidRDefault="008E7B3A">
      <w:pPr>
        <w:pStyle w:val="Body"/>
      </w:pPr>
      <w:r w:rsidRPr="0063058F">
        <w:t xml:space="preserve">Hasil penelitian ini diharapkan dapat memberikan perspektif baru tentang </w:t>
      </w:r>
      <w:r w:rsidRPr="0063058F">
        <w:rPr>
          <w:i/>
        </w:rPr>
        <w:t>quarter life crisis</w:t>
      </w:r>
      <w:r w:rsidRPr="0063058F">
        <w:t xml:space="preserve"> yang ditinjau dari kecerdasan emosi</w:t>
      </w:r>
      <w:r w:rsidR="009D69E5" w:rsidRPr="0063058F">
        <w:t>onal</w:t>
      </w:r>
      <w:r w:rsidRPr="0063058F">
        <w:t xml:space="preserve"> dengan tujuan dari penelitian ini adalah untuk menawarkan solusi supaya mengatasi </w:t>
      </w:r>
      <w:r w:rsidR="009D69E5" w:rsidRPr="0063058F">
        <w:rPr>
          <w:i/>
        </w:rPr>
        <w:t>quarter life k</w:t>
      </w:r>
      <w:r w:rsidRPr="0063058F">
        <w:rPr>
          <w:i/>
        </w:rPr>
        <w:t>risis</w:t>
      </w:r>
      <w:r w:rsidRPr="0063058F">
        <w:t xml:space="preserve"> yang dialami seseorang. </w:t>
      </w:r>
    </w:p>
    <w:p w14:paraId="2F544B94" w14:textId="46042E32" w:rsidR="00F25A4C" w:rsidRPr="0063058F" w:rsidRDefault="00F25A4C">
      <w:pPr>
        <w:pStyle w:val="Body"/>
      </w:pPr>
      <w:r w:rsidRPr="0063058F">
        <w:t xml:space="preserve">Pada penelitian ini memiliki limitasi terutama pada jumlah subjek yang menjadi responden, sehingga data yang didapatkan belum begitu luas dan representatif tentang fenomena yang sedang diteliti. Oleh karena itu untuk peneliti selanjutnya diharapkan lebih banyak menambah jumlah responden secara menyeluruh supaya mendapatkan </w:t>
      </w:r>
      <w:r w:rsidR="00794023" w:rsidRPr="0063058F">
        <w:t>gambaran yang lebih luas tentang fenomena yang diteliti. Pengumpulan data yang dilakukan secara daring menyebabkan adanya potensi bias, sehingga dapat mengakibatkan tanggapan yang tidak sepenuhnya mewakili populasi yang sedang diteliti. Untuk mengatasi permasalahan tersebut, peneliti selanjutnya dapat melakukan pengumpulan data secara langsung sehingga dapat langsung berinteraksi dengan responden serta memastikan keakuratan data yang dikumpulkan.</w:t>
      </w:r>
    </w:p>
    <w:p w14:paraId="730C19A7" w14:textId="77777777" w:rsidR="00953F53" w:rsidRPr="0063058F" w:rsidRDefault="00595FDA">
      <w:pPr>
        <w:pStyle w:val="Heading1"/>
        <w:rPr>
          <w:sz w:val="24"/>
        </w:rPr>
      </w:pPr>
      <w:r w:rsidRPr="0063058F">
        <w:rPr>
          <w:sz w:val="24"/>
        </w:rPr>
        <w:t>I</w:t>
      </w:r>
      <w:r w:rsidRPr="0063058F">
        <w:rPr>
          <w:sz w:val="24"/>
          <w:lang w:val="en-ID"/>
        </w:rPr>
        <w:t>V</w:t>
      </w:r>
      <w:r w:rsidR="00953F53" w:rsidRPr="0063058F">
        <w:rPr>
          <w:sz w:val="24"/>
        </w:rPr>
        <w:t>. Kesimpulan</w:t>
      </w:r>
    </w:p>
    <w:p w14:paraId="32411BD5" w14:textId="54B68567" w:rsidR="009A373A" w:rsidRPr="0063058F" w:rsidRDefault="008E7B3A">
      <w:pPr>
        <w:pStyle w:val="Body"/>
        <w:rPr>
          <w:iCs/>
        </w:rPr>
      </w:pPr>
      <w:r w:rsidRPr="0063058F">
        <w:rPr>
          <w:iCs/>
        </w:rPr>
        <w:t xml:space="preserve">Berdasarkan temuan penelitian dan pembahasan sebelumnya, dapat disimpulkan </w:t>
      </w:r>
      <w:r w:rsidR="00FE069E" w:rsidRPr="0063058F">
        <w:rPr>
          <w:iCs/>
        </w:rPr>
        <w:t>hipotesis penelitian menyatakan bahwa terdapat hubungan negatif yang signifikan antara kecerdasan emosiona</w:t>
      </w:r>
      <w:r w:rsidR="0063058F" w:rsidRPr="0063058F">
        <w:rPr>
          <w:iCs/>
        </w:rPr>
        <w:t xml:space="preserve">l dengan kejadian </w:t>
      </w:r>
      <w:r w:rsidR="0063058F" w:rsidRPr="0063058F">
        <w:rPr>
          <w:i/>
          <w:iCs/>
        </w:rPr>
        <w:t>quarter-life c</w:t>
      </w:r>
      <w:r w:rsidR="00FE069E" w:rsidRPr="0063058F">
        <w:rPr>
          <w:i/>
          <w:iCs/>
        </w:rPr>
        <w:t>risis</w:t>
      </w:r>
      <w:r w:rsidRPr="0063058F">
        <w:rPr>
          <w:iCs/>
        </w:rPr>
        <w:t xml:space="preserve">  </w:t>
      </w:r>
      <w:r w:rsidR="009A373A" w:rsidRPr="0063058F">
        <w:t>(rho=-0,68, p&lt;.001). D</w:t>
      </w:r>
      <w:r w:rsidR="0063058F" w:rsidRPr="0063058F">
        <w:t>ari hasil kesimpulan di</w:t>
      </w:r>
      <w:r w:rsidR="009A373A" w:rsidRPr="0063058F">
        <w:t>atas, dapat diberikan saran untuk mahasiswi supaya lebih dapat mengembangkan kecerdasan emosi dengan lebih kenali dan pahami emosi yang sedang dirasakan dan belajar bagaimana cara mengekspresikan emosi secara sehat</w:t>
      </w:r>
      <w:r w:rsidR="00244E92" w:rsidRPr="0063058F">
        <w:t xml:space="preserve"> dapat dilakukan dengan cara membangun dukungan sosial dengan positif, mengubah pola pikir dengan sering memberi afirmasi positif pada diri sendiri</w:t>
      </w:r>
      <w:r w:rsidR="004C5AE7" w:rsidRPr="0063058F">
        <w:t xml:space="preserve">. Dan untuk penelitian selanjutnya, disarankan untuk lebih banyak faktor </w:t>
      </w:r>
      <w:r w:rsidR="004C5AE7" w:rsidRPr="0063058F">
        <w:rPr>
          <w:i/>
        </w:rPr>
        <w:t xml:space="preserve">quarter life crisis </w:t>
      </w:r>
      <w:r w:rsidR="004C5AE7" w:rsidRPr="0063058F">
        <w:t>pada mahasiswi dan lebih menyeluruh untuk semua kalangan usia dan jenis kelamin.</w:t>
      </w:r>
    </w:p>
    <w:p w14:paraId="06D59BDD" w14:textId="77777777" w:rsidR="00953F53" w:rsidRPr="0063058F" w:rsidRDefault="00953F53">
      <w:pPr>
        <w:pStyle w:val="Heading1"/>
        <w:rPr>
          <w:sz w:val="24"/>
        </w:rPr>
      </w:pPr>
      <w:r w:rsidRPr="0063058F">
        <w:rPr>
          <w:sz w:val="24"/>
        </w:rPr>
        <w:lastRenderedPageBreak/>
        <w:t xml:space="preserve">Ucapan Terima Kasih </w:t>
      </w:r>
    </w:p>
    <w:p w14:paraId="345320E2" w14:textId="68E82986" w:rsidR="00CF0E5F" w:rsidRPr="0063058F" w:rsidRDefault="00CF0E5F" w:rsidP="00CF0E5F">
      <w:pPr>
        <w:pStyle w:val="Heading1"/>
        <w:jc w:val="both"/>
        <w:rPr>
          <w:b w:val="0"/>
          <w:smallCaps w:val="0"/>
        </w:rPr>
      </w:pPr>
      <w:r w:rsidRPr="0063058F">
        <w:rPr>
          <w:b w:val="0"/>
          <w:smallCaps w:val="0"/>
        </w:rPr>
        <w:t xml:space="preserve">      Peneliti ingin mengucapkan terima kasih kepada Universitas Muhammadiyah Sidoarjo karena telah memberikan izin untuk melakukan penelitian ini. Peneliti juga ingin mengucapkan terima kasih kepada semua subjek penelitian yang telah meluangkan waktu dan tenaganya untuk berpartisipasi dalam penelitian ini. Semua pihak yang terlibat dalam penelitian ini sangat berharga, dan tanpa dukungan mereka, penelitian ini tidak akan pernah terwujud.</w:t>
      </w:r>
    </w:p>
    <w:p w14:paraId="2555F057" w14:textId="652B0BE8" w:rsidR="003473FD" w:rsidRPr="0063058F" w:rsidRDefault="006C7A28" w:rsidP="003473FD">
      <w:pPr>
        <w:pStyle w:val="Heading1"/>
        <w:rPr>
          <w:sz w:val="24"/>
          <w:lang w:val="en-ID"/>
        </w:rPr>
      </w:pPr>
      <w:proofErr w:type="spellStart"/>
      <w:r w:rsidRPr="0063058F">
        <w:rPr>
          <w:sz w:val="24"/>
          <w:lang w:val="en-ID"/>
        </w:rPr>
        <w:t>Ref</w:t>
      </w:r>
      <w:r w:rsidR="00770540" w:rsidRPr="0063058F">
        <w:rPr>
          <w:sz w:val="24"/>
          <w:lang w:val="en-ID"/>
        </w:rPr>
        <w:t>erensi</w:t>
      </w:r>
      <w:proofErr w:type="spellEnd"/>
    </w:p>
    <w:sdt>
      <w:sdtPr>
        <w:rPr>
          <w:sz w:val="20"/>
          <w:szCs w:val="20"/>
          <w:lang w:val="en-ID"/>
        </w:rPr>
        <w:tag w:val="MENDELEY_BIBLIOGRAPHY"/>
        <w:id w:val="1793940551"/>
        <w:placeholder>
          <w:docPart w:val="DefaultPlaceholder_-1854013440"/>
        </w:placeholder>
      </w:sdtPr>
      <w:sdtEndPr/>
      <w:sdtContent>
        <w:p w14:paraId="7027CD43" w14:textId="77777777" w:rsidR="00F34B18" w:rsidRPr="00C57682" w:rsidRDefault="00F34B18">
          <w:pPr>
            <w:autoSpaceDE w:val="0"/>
            <w:autoSpaceDN w:val="0"/>
            <w:ind w:hanging="640"/>
            <w:divId w:val="63649760"/>
            <w:rPr>
              <w:sz w:val="20"/>
              <w:szCs w:val="20"/>
            </w:rPr>
          </w:pPr>
          <w:r w:rsidRPr="00C57682">
            <w:rPr>
              <w:sz w:val="20"/>
              <w:szCs w:val="20"/>
            </w:rPr>
            <w:t>[1]</w:t>
          </w:r>
          <w:r w:rsidRPr="00C57682">
            <w:rPr>
              <w:sz w:val="20"/>
              <w:szCs w:val="20"/>
            </w:rPr>
            <w:tab/>
            <w:t>Permatasari I, “Hubungan Kematangan Emosi Dengan Quarter Life Crisis,” Universitas Muhammadiyah Malang, Malang, 2021. Accessed: Oct. 15, 2023. [Online]. Available: https://eprints.umm.ac.id/id/eprint/78590/1/SKRIPSI.pdf</w:t>
          </w:r>
        </w:p>
        <w:p w14:paraId="41FA77A1" w14:textId="77777777" w:rsidR="00F34B18" w:rsidRPr="00C57682" w:rsidRDefault="00F34B18">
          <w:pPr>
            <w:autoSpaceDE w:val="0"/>
            <w:autoSpaceDN w:val="0"/>
            <w:ind w:hanging="640"/>
            <w:divId w:val="2005893043"/>
            <w:rPr>
              <w:sz w:val="20"/>
              <w:szCs w:val="20"/>
            </w:rPr>
          </w:pPr>
          <w:r w:rsidRPr="00C57682">
            <w:rPr>
              <w:sz w:val="20"/>
              <w:szCs w:val="20"/>
            </w:rPr>
            <w:t>[2]</w:t>
          </w:r>
          <w:r w:rsidRPr="00C57682">
            <w:rPr>
              <w:sz w:val="20"/>
              <w:szCs w:val="20"/>
            </w:rPr>
            <w:tab/>
            <w:t>A. Rahim, F. Putra, and W. Solina, “Ketercapaian Tugas Perkembangan Mahasiswa Pada Masa Dewasa Awal Di Universitas PGR Sumatera Barat (Studi Pada Mahasiswa Bimbingan Dan Konseling Angkatan 2018),” 2022.</w:t>
          </w:r>
        </w:p>
        <w:p w14:paraId="40CC31BB" w14:textId="77777777" w:rsidR="00F34B18" w:rsidRPr="00C57682" w:rsidRDefault="00F34B18">
          <w:pPr>
            <w:autoSpaceDE w:val="0"/>
            <w:autoSpaceDN w:val="0"/>
            <w:ind w:hanging="640"/>
            <w:divId w:val="1483352718"/>
            <w:rPr>
              <w:sz w:val="20"/>
              <w:szCs w:val="20"/>
            </w:rPr>
          </w:pPr>
          <w:r w:rsidRPr="00C57682">
            <w:rPr>
              <w:sz w:val="20"/>
              <w:szCs w:val="20"/>
            </w:rPr>
            <w:t>[3]</w:t>
          </w:r>
          <w:r w:rsidRPr="00C57682">
            <w:rPr>
              <w:sz w:val="20"/>
              <w:szCs w:val="20"/>
            </w:rPr>
            <w:tab/>
            <w:t xml:space="preserve">F. H. Qolbi, “Masa Emerging Adulthood pada Mahasiswa: Kecemasan akan Masa Depan, Kesejahteraan Subjektif, dan Religiusitas Islam,” </w:t>
          </w:r>
          <w:r w:rsidRPr="00C57682">
            <w:rPr>
              <w:i/>
              <w:iCs/>
              <w:sz w:val="20"/>
              <w:szCs w:val="20"/>
            </w:rPr>
            <w:t>Psikoislamika : Jurnal Psikologi dan Psikologi Islam</w:t>
          </w:r>
          <w:r w:rsidRPr="00C57682">
            <w:rPr>
              <w:sz w:val="20"/>
              <w:szCs w:val="20"/>
            </w:rPr>
            <w:t>, vol. 17, no. 1, p. 44, Jun. 2020, doi: 10.18860/psi.v17i1.8821.</w:t>
          </w:r>
        </w:p>
        <w:p w14:paraId="749CAF64" w14:textId="77777777" w:rsidR="00F34B18" w:rsidRPr="00C57682" w:rsidRDefault="00F34B18">
          <w:pPr>
            <w:autoSpaceDE w:val="0"/>
            <w:autoSpaceDN w:val="0"/>
            <w:ind w:hanging="640"/>
            <w:divId w:val="1411387903"/>
            <w:rPr>
              <w:sz w:val="20"/>
              <w:szCs w:val="20"/>
            </w:rPr>
          </w:pPr>
          <w:r w:rsidRPr="00C57682">
            <w:rPr>
              <w:sz w:val="20"/>
              <w:szCs w:val="20"/>
            </w:rPr>
            <w:t>[4]</w:t>
          </w:r>
          <w:r w:rsidRPr="00C57682">
            <w:rPr>
              <w:sz w:val="20"/>
              <w:szCs w:val="20"/>
            </w:rPr>
            <w:tab/>
            <w:t xml:space="preserve">F. Dwi Cahya, T. Meiyuntariningsih, and A. R. Aristawati, “Emotional Intelligence dengan Stress Pada Dewasa Awal yang Berada Dalam Fase QLC (Quarter-Life Crisis),” </w:t>
          </w:r>
          <w:r w:rsidRPr="00C57682">
            <w:rPr>
              <w:i/>
              <w:iCs/>
              <w:sz w:val="20"/>
              <w:szCs w:val="20"/>
            </w:rPr>
            <w:t>Jurnal Psikologi Konseling</w:t>
          </w:r>
          <w:r w:rsidRPr="00C57682">
            <w:rPr>
              <w:sz w:val="20"/>
              <w:szCs w:val="20"/>
            </w:rPr>
            <w:t>, vol. 19, Dec. 2021, doi: 10.24114/konseling.v19i2.31121.</w:t>
          </w:r>
        </w:p>
        <w:p w14:paraId="3A019513" w14:textId="77777777" w:rsidR="00F34B18" w:rsidRPr="00C57682" w:rsidRDefault="00F34B18">
          <w:pPr>
            <w:autoSpaceDE w:val="0"/>
            <w:autoSpaceDN w:val="0"/>
            <w:ind w:hanging="640"/>
            <w:divId w:val="719134654"/>
            <w:rPr>
              <w:sz w:val="20"/>
              <w:szCs w:val="20"/>
            </w:rPr>
          </w:pPr>
          <w:r w:rsidRPr="00C57682">
            <w:rPr>
              <w:sz w:val="20"/>
              <w:szCs w:val="20"/>
            </w:rPr>
            <w:t>[5]</w:t>
          </w:r>
          <w:r w:rsidRPr="00C57682">
            <w:rPr>
              <w:sz w:val="20"/>
              <w:szCs w:val="20"/>
            </w:rPr>
            <w:tab/>
            <w:t xml:space="preserve">Arini D, “Emerging Adulthood Pengembangan Teori Erikson Mengenai Teori Psikososial Pada Abad 21,” </w:t>
          </w:r>
          <w:r w:rsidRPr="00C57682">
            <w:rPr>
              <w:i/>
              <w:iCs/>
              <w:sz w:val="20"/>
              <w:szCs w:val="20"/>
            </w:rPr>
            <w:t>Jurnal Ilmiah PSYCHE</w:t>
          </w:r>
          <w:r w:rsidRPr="00C57682">
            <w:rPr>
              <w:sz w:val="20"/>
              <w:szCs w:val="20"/>
            </w:rPr>
            <w:t>, vol. 15, pp. 11–20, Jul. 2021, doi: 0.33557/jpsyche.v15i01.1377.</w:t>
          </w:r>
        </w:p>
        <w:p w14:paraId="69C0DC95" w14:textId="77777777" w:rsidR="00F34B18" w:rsidRPr="00C57682" w:rsidRDefault="00F34B18">
          <w:pPr>
            <w:autoSpaceDE w:val="0"/>
            <w:autoSpaceDN w:val="0"/>
            <w:ind w:hanging="640"/>
            <w:divId w:val="816654527"/>
            <w:rPr>
              <w:sz w:val="20"/>
              <w:szCs w:val="20"/>
            </w:rPr>
          </w:pPr>
          <w:r w:rsidRPr="00C57682">
            <w:rPr>
              <w:sz w:val="20"/>
              <w:szCs w:val="20"/>
            </w:rPr>
            <w:t>[6]</w:t>
          </w:r>
          <w:r w:rsidRPr="00C57682">
            <w:rPr>
              <w:sz w:val="20"/>
              <w:szCs w:val="20"/>
            </w:rPr>
            <w:tab/>
            <w:t xml:space="preserve">E. N. Balzarie, E. Nawangsih, P. Psikologi, and F. Psikologi, “Prosiding Psikologi Kajian Resiliensi pada Mahasiswa Bandung yang Mengalami Quarter Life Crisis Resilience Study of Bandung Students Who Have a Quarter Life Crisis,” </w:t>
          </w:r>
          <w:r w:rsidRPr="00C57682">
            <w:rPr>
              <w:i/>
              <w:iCs/>
              <w:sz w:val="20"/>
              <w:szCs w:val="20"/>
            </w:rPr>
            <w:t>Prosiding Psikologi</w:t>
          </w:r>
          <w:r w:rsidRPr="00C57682">
            <w:rPr>
              <w:sz w:val="20"/>
              <w:szCs w:val="20"/>
            </w:rPr>
            <w:t>, vol. 5, 2019, doi: http://dx.doi.org/10.29313/.v0i0.17102.</w:t>
          </w:r>
        </w:p>
        <w:p w14:paraId="26DB2270" w14:textId="77777777" w:rsidR="00F34B18" w:rsidRPr="00C57682" w:rsidRDefault="00F34B18">
          <w:pPr>
            <w:autoSpaceDE w:val="0"/>
            <w:autoSpaceDN w:val="0"/>
            <w:ind w:hanging="640"/>
            <w:divId w:val="64762591"/>
            <w:rPr>
              <w:sz w:val="20"/>
              <w:szCs w:val="20"/>
            </w:rPr>
          </w:pPr>
          <w:r w:rsidRPr="00C57682">
            <w:rPr>
              <w:sz w:val="20"/>
              <w:szCs w:val="20"/>
            </w:rPr>
            <w:t>[7]</w:t>
          </w:r>
          <w:r w:rsidRPr="00C57682">
            <w:rPr>
              <w:sz w:val="20"/>
              <w:szCs w:val="20"/>
            </w:rPr>
            <w:tab/>
            <w:t xml:space="preserve"> idah Ghina Ghaniyah Andalib and H. Dayita Pohan, “Quarter Life Crisis Ditinjau dari Faktor Demografi,” </w:t>
          </w:r>
          <w:r w:rsidRPr="00C57682">
            <w:rPr>
              <w:i/>
              <w:iCs/>
              <w:sz w:val="20"/>
              <w:szCs w:val="20"/>
            </w:rPr>
            <w:t>Jurnal Psikologi Talenta Mahasiswa</w:t>
          </w:r>
          <w:r w:rsidRPr="00C57682">
            <w:rPr>
              <w:sz w:val="20"/>
              <w:szCs w:val="20"/>
            </w:rPr>
            <w:t>, vol. 3, no. 2.</w:t>
          </w:r>
        </w:p>
        <w:p w14:paraId="3FC4E227" w14:textId="77777777" w:rsidR="00F34B18" w:rsidRPr="00C57682" w:rsidRDefault="00F34B18">
          <w:pPr>
            <w:autoSpaceDE w:val="0"/>
            <w:autoSpaceDN w:val="0"/>
            <w:ind w:hanging="640"/>
            <w:divId w:val="784428687"/>
            <w:rPr>
              <w:sz w:val="20"/>
              <w:szCs w:val="20"/>
            </w:rPr>
          </w:pPr>
          <w:r w:rsidRPr="00C57682">
            <w:rPr>
              <w:sz w:val="20"/>
              <w:szCs w:val="20"/>
            </w:rPr>
            <w:t>[8]</w:t>
          </w:r>
          <w:r w:rsidRPr="00C57682">
            <w:rPr>
              <w:sz w:val="20"/>
              <w:szCs w:val="20"/>
            </w:rPr>
            <w:tab/>
            <w:t xml:space="preserve">R. G. Nasution and H. Hanina, “Analisa Quarterlife Crisis Mahasiswa dan Mahasiswi Tingkat Akhir STMIK Royal Kisaran Dengan Backward Chaining,” </w:t>
          </w:r>
          <w:r w:rsidRPr="00C57682">
            <w:rPr>
              <w:i/>
              <w:iCs/>
              <w:sz w:val="20"/>
              <w:szCs w:val="20"/>
            </w:rPr>
            <w:t>JURNAL PENELITIAN PENDIDIKAN, PSIKOLOGI DAN KESEHATAN (J-P3K)</w:t>
          </w:r>
          <w:r w:rsidRPr="00C57682">
            <w:rPr>
              <w:sz w:val="20"/>
              <w:szCs w:val="20"/>
            </w:rPr>
            <w:t>, vol. 2, no. 2, pp. 158–165, Aug. 2021, doi: 10.51849/j-p3k.v2i2.112.</w:t>
          </w:r>
        </w:p>
        <w:p w14:paraId="7F24C63C" w14:textId="77777777" w:rsidR="00F34B18" w:rsidRPr="00C57682" w:rsidRDefault="00F34B18">
          <w:pPr>
            <w:autoSpaceDE w:val="0"/>
            <w:autoSpaceDN w:val="0"/>
            <w:ind w:hanging="640"/>
            <w:divId w:val="1921526384"/>
            <w:rPr>
              <w:sz w:val="20"/>
              <w:szCs w:val="20"/>
            </w:rPr>
          </w:pPr>
          <w:r w:rsidRPr="00C57682">
            <w:rPr>
              <w:sz w:val="20"/>
              <w:szCs w:val="20"/>
            </w:rPr>
            <w:t>[9]</w:t>
          </w:r>
          <w:r w:rsidRPr="00C57682">
            <w:rPr>
              <w:sz w:val="20"/>
              <w:szCs w:val="20"/>
            </w:rPr>
            <w:tab/>
            <w:t>C. N. Jannah, “Hubungan Antara Kecerdasan Emosi Dengan Quarter Life Crisis Pada Mahasiswa Semester Akhir IAIN Ponorogo,” Institut Agama Islam Negeri Ponorogo, Ponorogo, 2023. Accessed: Oct. 15, 2023. [Online]. Available: http://etheses.iainponorogo.ac.id/24055/1/SKRIPSI%20lengkap%20CHOIR%20PDF%20TERBARU.pdf</w:t>
          </w:r>
        </w:p>
        <w:p w14:paraId="40D5E45B" w14:textId="77777777" w:rsidR="00F34B18" w:rsidRPr="00C57682" w:rsidRDefault="00F34B18">
          <w:pPr>
            <w:autoSpaceDE w:val="0"/>
            <w:autoSpaceDN w:val="0"/>
            <w:ind w:hanging="640"/>
            <w:divId w:val="1770733727"/>
            <w:rPr>
              <w:sz w:val="20"/>
              <w:szCs w:val="20"/>
            </w:rPr>
          </w:pPr>
          <w:r w:rsidRPr="00C57682">
            <w:rPr>
              <w:sz w:val="20"/>
              <w:szCs w:val="20"/>
            </w:rPr>
            <w:t>[10]</w:t>
          </w:r>
          <w:r w:rsidRPr="00C57682">
            <w:rPr>
              <w:sz w:val="20"/>
              <w:szCs w:val="20"/>
            </w:rPr>
            <w:tab/>
            <w:t>A. Inayah, F. Psikologi, and D. Kesehatan, “Menyikapi Quarter-Life Crisis”.</w:t>
          </w:r>
        </w:p>
        <w:p w14:paraId="68A65AF0" w14:textId="77777777" w:rsidR="00F34B18" w:rsidRPr="00C57682" w:rsidRDefault="00F34B18">
          <w:pPr>
            <w:autoSpaceDE w:val="0"/>
            <w:autoSpaceDN w:val="0"/>
            <w:ind w:hanging="640"/>
            <w:divId w:val="327489797"/>
            <w:rPr>
              <w:sz w:val="20"/>
              <w:szCs w:val="20"/>
            </w:rPr>
          </w:pPr>
          <w:r w:rsidRPr="00C57682">
            <w:rPr>
              <w:sz w:val="20"/>
              <w:szCs w:val="20"/>
            </w:rPr>
            <w:t>[11]</w:t>
          </w:r>
          <w:r w:rsidRPr="00C57682">
            <w:rPr>
              <w:sz w:val="20"/>
              <w:szCs w:val="20"/>
            </w:rPr>
            <w:tab/>
            <w:t xml:space="preserve">A. Nugsria, N. T. Pratitis, I. Y. Arifiana, and F. Psikologi, “Quarter life crisis pada dewasa awal: Bagaimana peranan kecerdasan emosi?,” </w:t>
          </w:r>
          <w:r w:rsidRPr="00C57682">
            <w:rPr>
              <w:i/>
              <w:iCs/>
              <w:sz w:val="20"/>
              <w:szCs w:val="20"/>
            </w:rPr>
            <w:t>Inner: Journal of Psychological Research</w:t>
          </w:r>
          <w:r w:rsidRPr="00C57682">
            <w:rPr>
              <w:sz w:val="20"/>
              <w:szCs w:val="20"/>
            </w:rPr>
            <w:t>, vol. 3, no. 1, pp. 1–10, May 2023, Accessed: Oct. 15, 2023. [Online]. Available: https://aksiologi.org/index.php/inner</w:t>
          </w:r>
        </w:p>
        <w:p w14:paraId="50FB87E5" w14:textId="77777777" w:rsidR="00F34B18" w:rsidRPr="00C57682" w:rsidRDefault="00F34B18">
          <w:pPr>
            <w:autoSpaceDE w:val="0"/>
            <w:autoSpaceDN w:val="0"/>
            <w:ind w:hanging="640"/>
            <w:divId w:val="1578786468"/>
            <w:rPr>
              <w:sz w:val="20"/>
              <w:szCs w:val="20"/>
            </w:rPr>
          </w:pPr>
          <w:r w:rsidRPr="00C57682">
            <w:rPr>
              <w:sz w:val="20"/>
              <w:szCs w:val="20"/>
            </w:rPr>
            <w:t>[12]</w:t>
          </w:r>
          <w:r w:rsidRPr="00C57682">
            <w:rPr>
              <w:sz w:val="20"/>
              <w:szCs w:val="20"/>
            </w:rPr>
            <w:tab/>
            <w:t>Y. Mutiara, “Quarter Life Crisis Mahasiswa BKI Tingkat Akhir,” Universitas Islam Negeri Sunan Kalijaga Yogyakarta, Yogyakarta.</w:t>
          </w:r>
        </w:p>
        <w:p w14:paraId="5C994CCF" w14:textId="77777777" w:rsidR="00F34B18" w:rsidRPr="00C57682" w:rsidRDefault="00F34B18">
          <w:pPr>
            <w:autoSpaceDE w:val="0"/>
            <w:autoSpaceDN w:val="0"/>
            <w:ind w:hanging="640"/>
            <w:divId w:val="1397623682"/>
            <w:rPr>
              <w:sz w:val="20"/>
              <w:szCs w:val="20"/>
            </w:rPr>
          </w:pPr>
          <w:r w:rsidRPr="00C57682">
            <w:rPr>
              <w:sz w:val="20"/>
              <w:szCs w:val="20"/>
            </w:rPr>
            <w:t>[13]</w:t>
          </w:r>
          <w:r w:rsidRPr="00C57682">
            <w:rPr>
              <w:sz w:val="20"/>
              <w:szCs w:val="20"/>
            </w:rPr>
            <w:tab/>
            <w:t xml:space="preserve">M. Anjelina Letek Dawan, R. Sandri, and D. Christia Sera, “Quarter Life Crisis pada Mahasiswa Ditinjau dari Kecerdasan Emosi,” </w:t>
          </w:r>
          <w:r w:rsidRPr="00C57682">
            <w:rPr>
              <w:i/>
              <w:iCs/>
              <w:sz w:val="20"/>
              <w:szCs w:val="20"/>
            </w:rPr>
            <w:t>Jurnal Psikologi Talenta Mahasiswa</w:t>
          </w:r>
          <w:r w:rsidRPr="00C57682">
            <w:rPr>
              <w:sz w:val="20"/>
              <w:szCs w:val="20"/>
            </w:rPr>
            <w:t>, vol. 3, no. 3, doi: 10.26858/jtm.v3i3.51210.</w:t>
          </w:r>
        </w:p>
        <w:p w14:paraId="00247B44" w14:textId="77777777" w:rsidR="00F34B18" w:rsidRPr="00C57682" w:rsidRDefault="00F34B18">
          <w:pPr>
            <w:autoSpaceDE w:val="0"/>
            <w:autoSpaceDN w:val="0"/>
            <w:ind w:hanging="640"/>
            <w:divId w:val="1622417842"/>
            <w:rPr>
              <w:sz w:val="20"/>
              <w:szCs w:val="20"/>
            </w:rPr>
          </w:pPr>
          <w:r w:rsidRPr="00C57682">
            <w:rPr>
              <w:sz w:val="20"/>
              <w:szCs w:val="20"/>
            </w:rPr>
            <w:t>[14]</w:t>
          </w:r>
          <w:r w:rsidRPr="00C57682">
            <w:rPr>
              <w:sz w:val="20"/>
              <w:szCs w:val="20"/>
            </w:rPr>
            <w:tab/>
            <w:t xml:space="preserve">R. Fatchurrahmi and S. Urbayatun, “Peran Kecerdasan Emosi terhadap Quarter Life Crisis pada Mahasiswa Tingkat Akhir,” </w:t>
          </w:r>
          <w:r w:rsidRPr="00C57682">
            <w:rPr>
              <w:i/>
              <w:iCs/>
              <w:sz w:val="20"/>
              <w:szCs w:val="20"/>
            </w:rPr>
            <w:t>Jurnal Psikologi Teori dan Terapan</w:t>
          </w:r>
          <w:r w:rsidRPr="00C57682">
            <w:rPr>
              <w:sz w:val="20"/>
              <w:szCs w:val="20"/>
            </w:rPr>
            <w:t>, vol. 13, no. 2, pp. 102–113, 2022, doi: 10.26740/jptt.v13n2.p102-113.</w:t>
          </w:r>
        </w:p>
        <w:p w14:paraId="12999FEB" w14:textId="77777777" w:rsidR="00F34B18" w:rsidRPr="00C57682" w:rsidRDefault="00F34B18">
          <w:pPr>
            <w:autoSpaceDE w:val="0"/>
            <w:autoSpaceDN w:val="0"/>
            <w:ind w:hanging="640"/>
            <w:divId w:val="354965815"/>
            <w:rPr>
              <w:sz w:val="20"/>
              <w:szCs w:val="20"/>
            </w:rPr>
          </w:pPr>
          <w:r w:rsidRPr="00C57682">
            <w:rPr>
              <w:sz w:val="20"/>
              <w:szCs w:val="20"/>
            </w:rPr>
            <w:t>[15]</w:t>
          </w:r>
          <w:r w:rsidRPr="00C57682">
            <w:rPr>
              <w:sz w:val="20"/>
              <w:szCs w:val="20"/>
            </w:rPr>
            <w:tab/>
            <w:t>Artiningsih Rizky Ananda and Savira Siti Ina, “Hubungan Loneliness Dan Quarter Life Crisis Pada Dewasa Awal Rizky,” 2021, Accessed: May 13, 2024. [Online]. Available: https://ejournal.unesa.ac.id/index.php/character/article/view/41218/35541</w:t>
          </w:r>
        </w:p>
        <w:p w14:paraId="2A98C767" w14:textId="77777777" w:rsidR="00F34B18" w:rsidRPr="00C57682" w:rsidRDefault="00F34B18">
          <w:pPr>
            <w:autoSpaceDE w:val="0"/>
            <w:autoSpaceDN w:val="0"/>
            <w:ind w:hanging="640"/>
            <w:divId w:val="169295704"/>
            <w:rPr>
              <w:sz w:val="20"/>
              <w:szCs w:val="20"/>
            </w:rPr>
          </w:pPr>
          <w:r w:rsidRPr="00C57682">
            <w:rPr>
              <w:sz w:val="20"/>
              <w:szCs w:val="20"/>
            </w:rPr>
            <w:t>[16]</w:t>
          </w:r>
          <w:r w:rsidRPr="00C57682">
            <w:rPr>
              <w:sz w:val="20"/>
              <w:szCs w:val="20"/>
            </w:rPr>
            <w:tab/>
            <w:t xml:space="preserve">A. Habibie, N. A. Syakarofath, and Z. Anwar, “Peran Religiusitas terhadap Quarter-Life Crisis (QLC) pada Mahasiswa,” </w:t>
          </w:r>
          <w:r w:rsidRPr="00C57682">
            <w:rPr>
              <w:i/>
              <w:iCs/>
              <w:sz w:val="20"/>
              <w:szCs w:val="20"/>
            </w:rPr>
            <w:t>Gadjah Mada Journal of Psychology (GamaJoP)</w:t>
          </w:r>
          <w:r w:rsidRPr="00C57682">
            <w:rPr>
              <w:sz w:val="20"/>
              <w:szCs w:val="20"/>
            </w:rPr>
            <w:t>, vol. 5, no. 2, p. 129, Oct. 2019, doi: 10.22146/gamajop.48948.</w:t>
          </w:r>
        </w:p>
        <w:p w14:paraId="422671C5" w14:textId="77777777" w:rsidR="00F34B18" w:rsidRPr="00C57682" w:rsidRDefault="00F34B18">
          <w:pPr>
            <w:autoSpaceDE w:val="0"/>
            <w:autoSpaceDN w:val="0"/>
            <w:ind w:hanging="640"/>
            <w:divId w:val="413085803"/>
            <w:rPr>
              <w:sz w:val="20"/>
              <w:szCs w:val="20"/>
            </w:rPr>
          </w:pPr>
          <w:r w:rsidRPr="00C57682">
            <w:rPr>
              <w:sz w:val="20"/>
              <w:szCs w:val="20"/>
            </w:rPr>
            <w:t>[17]</w:t>
          </w:r>
          <w:r w:rsidRPr="00C57682">
            <w:rPr>
              <w:sz w:val="20"/>
              <w:szCs w:val="20"/>
            </w:rPr>
            <w:tab/>
            <w:t xml:space="preserve">U. Islam, K. Muhammad, A. Al-Banjari Banjarmasin, S. A. Putri, and Z. N. Fatmawati, “Hubungan Antara Penerimaan Diri Antara Penerimaan Diri dengan Quarter Life Crisis pada Mahasiswa,” </w:t>
          </w:r>
          <w:r w:rsidRPr="00C57682">
            <w:rPr>
              <w:i/>
              <w:iCs/>
              <w:sz w:val="20"/>
              <w:szCs w:val="20"/>
            </w:rPr>
            <w:t>Jurnal Mahasiswa BK An-Nur : Berbeda, Bermakna, mULIA</w:t>
          </w:r>
          <w:r w:rsidRPr="00C57682">
            <w:rPr>
              <w:sz w:val="20"/>
              <w:szCs w:val="20"/>
            </w:rPr>
            <w:t>, vol. Volume 9, 2023, [Online]. Available: https://ojs.uniska-bjm.ac.id/index.php/AN-NUR</w:t>
          </w:r>
        </w:p>
        <w:p w14:paraId="57E77D30" w14:textId="77777777" w:rsidR="00F34B18" w:rsidRPr="00C57682" w:rsidRDefault="00F34B18">
          <w:pPr>
            <w:autoSpaceDE w:val="0"/>
            <w:autoSpaceDN w:val="0"/>
            <w:ind w:hanging="640"/>
            <w:divId w:val="2093428199"/>
            <w:rPr>
              <w:sz w:val="20"/>
              <w:szCs w:val="20"/>
            </w:rPr>
          </w:pPr>
          <w:r w:rsidRPr="00C57682">
            <w:rPr>
              <w:sz w:val="20"/>
              <w:szCs w:val="20"/>
            </w:rPr>
            <w:lastRenderedPageBreak/>
            <w:t>[18]</w:t>
          </w:r>
          <w:r w:rsidRPr="00C57682">
            <w:rPr>
              <w:sz w:val="20"/>
              <w:szCs w:val="20"/>
            </w:rPr>
            <w:tab/>
            <w:t xml:space="preserve">F. Amira Salsabila </w:t>
          </w:r>
          <w:r w:rsidRPr="00C57682">
            <w:rPr>
              <w:i/>
              <w:iCs/>
              <w:sz w:val="20"/>
              <w:szCs w:val="20"/>
            </w:rPr>
            <w:t>et al.</w:t>
          </w:r>
          <w:r w:rsidRPr="00C57682">
            <w:rPr>
              <w:sz w:val="20"/>
              <w:szCs w:val="20"/>
            </w:rPr>
            <w:t>, “The Dynamics of Quarter Life Crisis and Coping Strategies for Final Year Undergraduate Students,” 2023.</w:t>
          </w:r>
        </w:p>
        <w:p w14:paraId="66BA867B" w14:textId="77777777" w:rsidR="00F34B18" w:rsidRPr="00C57682" w:rsidRDefault="00F34B18">
          <w:pPr>
            <w:autoSpaceDE w:val="0"/>
            <w:autoSpaceDN w:val="0"/>
            <w:ind w:hanging="640"/>
            <w:divId w:val="833498391"/>
            <w:rPr>
              <w:sz w:val="20"/>
              <w:szCs w:val="20"/>
            </w:rPr>
          </w:pPr>
          <w:r w:rsidRPr="00C57682">
            <w:rPr>
              <w:sz w:val="20"/>
              <w:szCs w:val="20"/>
            </w:rPr>
            <w:t>[19]</w:t>
          </w:r>
          <w:r w:rsidRPr="00C57682">
            <w:rPr>
              <w:sz w:val="20"/>
              <w:szCs w:val="20"/>
            </w:rPr>
            <w:tab/>
            <w:t>M. Y. Manek and C. Wibhowo, “Hubungan Efikasi Diri dan Kecerdasan Emosi Terhadap Quarter Life Crisis pada Dewasa Awal,” 2023.</w:t>
          </w:r>
        </w:p>
        <w:p w14:paraId="1CC61A0B" w14:textId="77777777" w:rsidR="00F34B18" w:rsidRPr="00C57682" w:rsidRDefault="00F34B18">
          <w:pPr>
            <w:autoSpaceDE w:val="0"/>
            <w:autoSpaceDN w:val="0"/>
            <w:ind w:hanging="640"/>
            <w:divId w:val="1979996208"/>
            <w:rPr>
              <w:sz w:val="20"/>
              <w:szCs w:val="20"/>
            </w:rPr>
          </w:pPr>
          <w:r w:rsidRPr="00C57682">
            <w:rPr>
              <w:sz w:val="20"/>
              <w:szCs w:val="20"/>
            </w:rPr>
            <w:t>[20]</w:t>
          </w:r>
          <w:r w:rsidRPr="00C57682">
            <w:rPr>
              <w:sz w:val="20"/>
              <w:szCs w:val="20"/>
            </w:rPr>
            <w:tab/>
            <w:t xml:space="preserve">Nasril and Ulfatmi, “Nasril-Melacak Konsep Dasar Kecerdasan Melacak Konsep Dasar Kecerdasan Emosional,” </w:t>
          </w:r>
          <w:r w:rsidRPr="00C57682">
            <w:rPr>
              <w:i/>
              <w:iCs/>
              <w:sz w:val="20"/>
              <w:szCs w:val="20"/>
            </w:rPr>
            <w:t>Jurnal Bimbingan dan Konseling Islam</w:t>
          </w:r>
          <w:r w:rsidRPr="00C57682">
            <w:rPr>
              <w:sz w:val="20"/>
              <w:szCs w:val="20"/>
            </w:rPr>
            <w:t>, vol. 1, no. 1, 2018, doi: 10.15548/jbki.v1i1.120.</w:t>
          </w:r>
        </w:p>
        <w:p w14:paraId="76E1C70C" w14:textId="77777777" w:rsidR="00F34B18" w:rsidRPr="00C57682" w:rsidRDefault="00F34B18">
          <w:pPr>
            <w:autoSpaceDE w:val="0"/>
            <w:autoSpaceDN w:val="0"/>
            <w:ind w:hanging="640"/>
            <w:divId w:val="377359321"/>
            <w:rPr>
              <w:sz w:val="20"/>
              <w:szCs w:val="20"/>
            </w:rPr>
          </w:pPr>
          <w:r w:rsidRPr="00C57682">
            <w:rPr>
              <w:sz w:val="20"/>
              <w:szCs w:val="20"/>
            </w:rPr>
            <w:t>[21]</w:t>
          </w:r>
          <w:r w:rsidRPr="00C57682">
            <w:rPr>
              <w:sz w:val="20"/>
              <w:szCs w:val="20"/>
            </w:rPr>
            <w:tab/>
            <w:t>F. Yapono and Suharnan, “Konsep-Diri, Kecerdasan Emosi Dan Efikasi-Diri,” vol. 2, no. 3, pp. 208–216, Sep. 2013, doi: 10.30996/persona.v2i3.136.</w:t>
          </w:r>
        </w:p>
        <w:p w14:paraId="4E9E1A42" w14:textId="77777777" w:rsidR="00F34B18" w:rsidRPr="00C57682" w:rsidRDefault="00F34B18">
          <w:pPr>
            <w:autoSpaceDE w:val="0"/>
            <w:autoSpaceDN w:val="0"/>
            <w:ind w:hanging="640"/>
            <w:divId w:val="29183709"/>
            <w:rPr>
              <w:sz w:val="20"/>
              <w:szCs w:val="20"/>
            </w:rPr>
          </w:pPr>
          <w:r w:rsidRPr="00C57682">
            <w:rPr>
              <w:sz w:val="20"/>
              <w:szCs w:val="20"/>
            </w:rPr>
            <w:t>[22]</w:t>
          </w:r>
          <w:r w:rsidRPr="00C57682">
            <w:rPr>
              <w:sz w:val="20"/>
              <w:szCs w:val="20"/>
            </w:rPr>
            <w:tab/>
            <w:t>A. R. Aristawati, T. Meiyuntariningsih, F. D. Cahya, and A. Putri, “Emotional Intelligence Dan Stres Pada Mahasiswa Yang Mengalami Quarter-Life Crisis,” 2021.</w:t>
          </w:r>
        </w:p>
        <w:p w14:paraId="22623C68" w14:textId="77777777" w:rsidR="00F34B18" w:rsidRPr="00C57682" w:rsidRDefault="00F34B18">
          <w:pPr>
            <w:autoSpaceDE w:val="0"/>
            <w:autoSpaceDN w:val="0"/>
            <w:ind w:hanging="640"/>
            <w:divId w:val="1368989683"/>
            <w:rPr>
              <w:sz w:val="20"/>
              <w:szCs w:val="20"/>
            </w:rPr>
          </w:pPr>
          <w:r w:rsidRPr="00C57682">
            <w:rPr>
              <w:sz w:val="20"/>
              <w:szCs w:val="20"/>
            </w:rPr>
            <w:t>[23]</w:t>
          </w:r>
          <w:r w:rsidRPr="00C57682">
            <w:rPr>
              <w:sz w:val="20"/>
              <w:szCs w:val="20"/>
            </w:rPr>
            <w:tab/>
            <w:t>D. Afifah Primala Wijaya and F. Sofiyana Noor Saprowi, “Analisis Dimensi: Dukungan Sosial dan Krisis Usia Seperempat Abad pada Emerging Adulthood Dimensional Analysis: Social Support and Quarter-Life Crisis in Emerging Adulthood,” 2022.</w:t>
          </w:r>
        </w:p>
        <w:p w14:paraId="2DB420DF" w14:textId="77777777" w:rsidR="00F34B18" w:rsidRPr="00C57682" w:rsidRDefault="00F34B18">
          <w:pPr>
            <w:autoSpaceDE w:val="0"/>
            <w:autoSpaceDN w:val="0"/>
            <w:ind w:hanging="640"/>
            <w:divId w:val="610748638"/>
            <w:rPr>
              <w:sz w:val="20"/>
              <w:szCs w:val="20"/>
            </w:rPr>
          </w:pPr>
          <w:r w:rsidRPr="00C57682">
            <w:rPr>
              <w:sz w:val="20"/>
              <w:szCs w:val="20"/>
            </w:rPr>
            <w:t>[24]</w:t>
          </w:r>
          <w:r w:rsidRPr="00C57682">
            <w:rPr>
              <w:sz w:val="20"/>
              <w:szCs w:val="20"/>
            </w:rPr>
            <w:tab/>
            <w:t xml:space="preserve">Karpika I Puti and Segel Ni Wayan Widiyani, “Quarter Life Crisis Terhadap Mahasiswa Studi Kasus di Fakultas Keguruan dan Ilmu Pendidikan Universitas PGRI Mahadewa Indonesia,” </w:t>
          </w:r>
          <w:r w:rsidRPr="00C57682">
            <w:rPr>
              <w:i/>
              <w:iCs/>
              <w:sz w:val="20"/>
              <w:szCs w:val="20"/>
            </w:rPr>
            <w:t>Widyadari</w:t>
          </w:r>
          <w:r w:rsidRPr="00C57682">
            <w:rPr>
              <w:sz w:val="20"/>
              <w:szCs w:val="20"/>
            </w:rPr>
            <w:t>, vol. 22, pp. 513–527, 2021.</w:t>
          </w:r>
        </w:p>
        <w:p w14:paraId="725DE29A" w14:textId="77777777" w:rsidR="00F34B18" w:rsidRPr="00C57682" w:rsidRDefault="00F34B18">
          <w:pPr>
            <w:autoSpaceDE w:val="0"/>
            <w:autoSpaceDN w:val="0"/>
            <w:ind w:hanging="640"/>
            <w:divId w:val="1237981817"/>
            <w:rPr>
              <w:sz w:val="20"/>
              <w:szCs w:val="20"/>
            </w:rPr>
          </w:pPr>
          <w:r w:rsidRPr="00C57682">
            <w:rPr>
              <w:sz w:val="20"/>
              <w:szCs w:val="20"/>
            </w:rPr>
            <w:t>[25]</w:t>
          </w:r>
          <w:r w:rsidRPr="00C57682">
            <w:rPr>
              <w:sz w:val="20"/>
              <w:szCs w:val="20"/>
            </w:rPr>
            <w:tab/>
            <w:t xml:space="preserve">B. Ajar </w:t>
          </w:r>
          <w:r w:rsidRPr="00C57682">
            <w:rPr>
              <w:i/>
              <w:iCs/>
              <w:sz w:val="20"/>
              <w:szCs w:val="20"/>
            </w:rPr>
            <w:t>et al.</w:t>
          </w:r>
          <w:r w:rsidRPr="00C57682">
            <w:rPr>
              <w:sz w:val="20"/>
              <w:szCs w:val="20"/>
            </w:rPr>
            <w:t xml:space="preserve">, </w:t>
          </w:r>
          <w:r w:rsidRPr="00C57682">
            <w:rPr>
              <w:i/>
              <w:iCs/>
              <w:sz w:val="20"/>
              <w:szCs w:val="20"/>
            </w:rPr>
            <w:t>Metode Penelitian Kuantitatif</w:t>
          </w:r>
          <w:r w:rsidRPr="00C57682">
            <w:rPr>
              <w:sz w:val="20"/>
              <w:szCs w:val="20"/>
            </w:rPr>
            <w:t>, Ketiga., vol. 3. Lumajang: Widya Gama Press, 2021. Accessed: Oct. 15, 2023. [Online]. Available: https://fliphtml5.com/zindb/nilv/basic</w:t>
          </w:r>
        </w:p>
        <w:p w14:paraId="16CB14C0" w14:textId="77777777" w:rsidR="00F34B18" w:rsidRPr="00C57682" w:rsidRDefault="00F34B18">
          <w:pPr>
            <w:autoSpaceDE w:val="0"/>
            <w:autoSpaceDN w:val="0"/>
            <w:ind w:hanging="640"/>
            <w:divId w:val="2081905163"/>
            <w:rPr>
              <w:sz w:val="20"/>
              <w:szCs w:val="20"/>
            </w:rPr>
          </w:pPr>
          <w:r w:rsidRPr="00C57682">
            <w:rPr>
              <w:sz w:val="20"/>
              <w:szCs w:val="20"/>
            </w:rPr>
            <w:t>[26]</w:t>
          </w:r>
          <w:r w:rsidRPr="00C57682">
            <w:rPr>
              <w:sz w:val="20"/>
              <w:szCs w:val="20"/>
            </w:rPr>
            <w:tab/>
            <w:t xml:space="preserve">Wicaksono Dipo, Amruddin, Priyanda Roni, Agustina Tri Siwi, Ariantini Nyoman Sri, and Rusmayani Ni Gusti Ayu Lia, </w:t>
          </w:r>
          <w:r w:rsidRPr="00C57682">
            <w:rPr>
              <w:i/>
              <w:iCs/>
              <w:sz w:val="20"/>
              <w:szCs w:val="20"/>
            </w:rPr>
            <w:t>Metodologi Penelitian Kuantitatif</w:t>
          </w:r>
          <w:r w:rsidRPr="00C57682">
            <w:rPr>
              <w:sz w:val="20"/>
              <w:szCs w:val="20"/>
            </w:rPr>
            <w:t xml:space="preserve">. </w:t>
          </w:r>
        </w:p>
        <w:p w14:paraId="07E7C552" w14:textId="77777777" w:rsidR="00F34B18" w:rsidRPr="00C57682" w:rsidRDefault="00F34B18">
          <w:pPr>
            <w:autoSpaceDE w:val="0"/>
            <w:autoSpaceDN w:val="0"/>
            <w:ind w:hanging="640"/>
            <w:divId w:val="453449328"/>
            <w:rPr>
              <w:sz w:val="20"/>
              <w:szCs w:val="20"/>
            </w:rPr>
          </w:pPr>
          <w:r w:rsidRPr="00C57682">
            <w:rPr>
              <w:sz w:val="20"/>
              <w:szCs w:val="20"/>
            </w:rPr>
            <w:t>[27]</w:t>
          </w:r>
          <w:r w:rsidRPr="00C57682">
            <w:rPr>
              <w:sz w:val="20"/>
              <w:szCs w:val="20"/>
            </w:rPr>
            <w:tab/>
            <w:t xml:space="preserve">M. Yani Balaka and F. Abyan, </w:t>
          </w:r>
          <w:r w:rsidRPr="00C57682">
            <w:rPr>
              <w:i/>
              <w:iCs/>
              <w:sz w:val="20"/>
              <w:szCs w:val="20"/>
            </w:rPr>
            <w:t>Metodologi Penelitian Kuantitaif</w:t>
          </w:r>
          <w:r w:rsidRPr="00C57682">
            <w:rPr>
              <w:sz w:val="20"/>
              <w:szCs w:val="20"/>
            </w:rPr>
            <w:t>, Pertama., vol. 1. Bandung: Widina Bhakti Persada Bandung, 2022. [Online]. Available: www.penerbitwidina.com</w:t>
          </w:r>
        </w:p>
        <w:p w14:paraId="61899DC6" w14:textId="77777777" w:rsidR="00F34B18" w:rsidRPr="00C57682" w:rsidRDefault="00F34B18">
          <w:pPr>
            <w:autoSpaceDE w:val="0"/>
            <w:autoSpaceDN w:val="0"/>
            <w:ind w:hanging="640"/>
            <w:divId w:val="454369223"/>
            <w:rPr>
              <w:sz w:val="20"/>
              <w:szCs w:val="20"/>
            </w:rPr>
          </w:pPr>
          <w:r w:rsidRPr="00C57682">
            <w:rPr>
              <w:sz w:val="20"/>
              <w:szCs w:val="20"/>
            </w:rPr>
            <w:t>[28]</w:t>
          </w:r>
          <w:r w:rsidRPr="00C57682">
            <w:rPr>
              <w:sz w:val="20"/>
              <w:szCs w:val="20"/>
            </w:rPr>
            <w:tab/>
            <w:t>N. Idriyani, M. Si, and F. Psikologi, “Adaptasi Alat Ukur Kecerdasan Emosi,” UIN Syarif Hidayatullah Jakarta, Jakarta, 2020. Accessed: Oct. 15, 2023. [Online]. Available: https://repository.uinjkt.ac.id/dspace/handle/123456789/59940?mode=full</w:t>
          </w:r>
        </w:p>
        <w:p w14:paraId="77769D9A" w14:textId="77777777" w:rsidR="00F34B18" w:rsidRPr="00C57682" w:rsidRDefault="00F34B18">
          <w:pPr>
            <w:autoSpaceDE w:val="0"/>
            <w:autoSpaceDN w:val="0"/>
            <w:ind w:hanging="640"/>
            <w:divId w:val="1051929414"/>
            <w:rPr>
              <w:sz w:val="20"/>
              <w:szCs w:val="20"/>
            </w:rPr>
          </w:pPr>
          <w:r w:rsidRPr="00C57682">
            <w:rPr>
              <w:sz w:val="20"/>
              <w:szCs w:val="20"/>
            </w:rPr>
            <w:t>[29]</w:t>
          </w:r>
          <w:r w:rsidRPr="00C57682">
            <w:rPr>
              <w:sz w:val="20"/>
              <w:szCs w:val="20"/>
            </w:rPr>
            <w:tab/>
            <w:t>D. Putri, “Hubungan Kepercayaan Diri (Self Confidence) Dengan Quarter Life Crisis Pada Mahasiswa Pekanbaru Yang Tergabung Dalam HMI,” Universitas Islam Negeri Sultan Syarif Kasim, Pekanbaru, 2021.</w:t>
          </w:r>
        </w:p>
        <w:p w14:paraId="1C8913A2" w14:textId="77777777" w:rsidR="00F34B18" w:rsidRPr="00C57682" w:rsidRDefault="00F34B18">
          <w:pPr>
            <w:autoSpaceDE w:val="0"/>
            <w:autoSpaceDN w:val="0"/>
            <w:ind w:hanging="640"/>
            <w:divId w:val="1488782616"/>
            <w:rPr>
              <w:sz w:val="20"/>
              <w:szCs w:val="20"/>
            </w:rPr>
          </w:pPr>
          <w:r w:rsidRPr="00C57682">
            <w:rPr>
              <w:sz w:val="20"/>
              <w:szCs w:val="20"/>
            </w:rPr>
            <w:t>[30]</w:t>
          </w:r>
          <w:r w:rsidRPr="00C57682">
            <w:rPr>
              <w:sz w:val="20"/>
              <w:szCs w:val="20"/>
            </w:rPr>
            <w:tab/>
            <w:t xml:space="preserve">T. Penyusun </w:t>
          </w:r>
          <w:r w:rsidRPr="00C57682">
            <w:rPr>
              <w:i/>
              <w:iCs/>
              <w:sz w:val="20"/>
              <w:szCs w:val="20"/>
            </w:rPr>
            <w:t>et al.</w:t>
          </w:r>
          <w:r w:rsidRPr="00C57682">
            <w:rPr>
              <w:sz w:val="20"/>
              <w:szCs w:val="20"/>
            </w:rPr>
            <w:t xml:space="preserve">, </w:t>
          </w:r>
          <w:r w:rsidRPr="00C57682">
            <w:rPr>
              <w:i/>
              <w:iCs/>
              <w:sz w:val="20"/>
              <w:szCs w:val="20"/>
            </w:rPr>
            <w:t>Bahan Ajar Praktikum Statistik</w:t>
          </w:r>
          <w:r w:rsidRPr="00C57682">
            <w:rPr>
              <w:sz w:val="20"/>
              <w:szCs w:val="20"/>
            </w:rPr>
            <w:t>. Denpasar, 2017. Accessed: Oct. 15, 2023. [Online]. Available: https://simdos.unud.ac.id/uploads/file_pendidikan_1_dir/14a0413db34a177ddbbf87e38301f192.pdf</w:t>
          </w:r>
        </w:p>
        <w:p w14:paraId="51C2FCE6" w14:textId="77777777" w:rsidR="00F34B18" w:rsidRPr="00C57682" w:rsidRDefault="00F34B18">
          <w:pPr>
            <w:autoSpaceDE w:val="0"/>
            <w:autoSpaceDN w:val="0"/>
            <w:ind w:hanging="640"/>
            <w:divId w:val="1275593562"/>
            <w:rPr>
              <w:sz w:val="20"/>
              <w:szCs w:val="20"/>
            </w:rPr>
          </w:pPr>
          <w:r w:rsidRPr="00C57682">
            <w:rPr>
              <w:sz w:val="20"/>
              <w:szCs w:val="20"/>
            </w:rPr>
            <w:t>[31]</w:t>
          </w:r>
          <w:r w:rsidRPr="00C57682">
            <w:rPr>
              <w:sz w:val="20"/>
              <w:szCs w:val="20"/>
            </w:rPr>
            <w:tab/>
            <w:t xml:space="preserve">R. A. Rivanda and F. Nofriza, “Peran Kecerdasan Emosi terhadap Quarter Life Crisis pada Mahasiswa Tingkat Akhir,” </w:t>
          </w:r>
          <w:r w:rsidRPr="00C57682">
            <w:rPr>
              <w:i/>
              <w:iCs/>
              <w:sz w:val="20"/>
              <w:szCs w:val="20"/>
            </w:rPr>
            <w:t>Journal on Education</w:t>
          </w:r>
          <w:r w:rsidRPr="00C57682">
            <w:rPr>
              <w:sz w:val="20"/>
              <w:szCs w:val="20"/>
            </w:rPr>
            <w:t>, vol. 06, no. 04, pp. 22811–22819, 2024.</w:t>
          </w:r>
        </w:p>
        <w:p w14:paraId="406CF599" w14:textId="77777777" w:rsidR="00F34B18" w:rsidRPr="00C57682" w:rsidRDefault="00F34B18">
          <w:pPr>
            <w:autoSpaceDE w:val="0"/>
            <w:autoSpaceDN w:val="0"/>
            <w:ind w:hanging="640"/>
            <w:divId w:val="743337906"/>
            <w:rPr>
              <w:sz w:val="20"/>
              <w:szCs w:val="20"/>
            </w:rPr>
          </w:pPr>
          <w:r w:rsidRPr="00C57682">
            <w:rPr>
              <w:sz w:val="20"/>
              <w:szCs w:val="20"/>
            </w:rPr>
            <w:t>[32]</w:t>
          </w:r>
          <w:r w:rsidRPr="00C57682">
            <w:rPr>
              <w:sz w:val="20"/>
              <w:szCs w:val="20"/>
            </w:rPr>
            <w:tab/>
            <w:t>I. Laras Anggraeni and Y. Asmi Rozali, “Quarter Life Crisis Ditinjau dari Kecerdasan Emosional Pada Dewasa Awal,” 2023.</w:t>
          </w:r>
        </w:p>
        <w:p w14:paraId="2F16B398" w14:textId="77777777" w:rsidR="00F34B18" w:rsidRPr="00C57682" w:rsidRDefault="00F34B18">
          <w:pPr>
            <w:autoSpaceDE w:val="0"/>
            <w:autoSpaceDN w:val="0"/>
            <w:ind w:hanging="640"/>
            <w:divId w:val="981734330"/>
            <w:rPr>
              <w:sz w:val="20"/>
              <w:szCs w:val="20"/>
            </w:rPr>
          </w:pPr>
          <w:r w:rsidRPr="00C57682">
            <w:rPr>
              <w:sz w:val="20"/>
              <w:szCs w:val="20"/>
            </w:rPr>
            <w:t>[33]</w:t>
          </w:r>
          <w:r w:rsidRPr="00C57682">
            <w:rPr>
              <w:sz w:val="20"/>
              <w:szCs w:val="20"/>
            </w:rPr>
            <w:tab/>
            <w:t xml:space="preserve">I. Iqomah, M. Meyritha, and Y. Yoga, “Gambaran Quarterlife Crisis pada Emerging Adulthood,” </w:t>
          </w:r>
          <w:r w:rsidRPr="00C57682">
            <w:rPr>
              <w:i/>
              <w:iCs/>
              <w:sz w:val="20"/>
              <w:szCs w:val="20"/>
            </w:rPr>
            <w:t>Jurnal Psikologi Terapan (JPT)</w:t>
          </w:r>
          <w:r w:rsidRPr="00C57682">
            <w:rPr>
              <w:sz w:val="20"/>
              <w:szCs w:val="20"/>
            </w:rPr>
            <w:t>, vol. 4, no. 2, p. 93, Jan. 2023, doi: 10.29103/jpt.v4i2.10205.</w:t>
          </w:r>
        </w:p>
        <w:p w14:paraId="14F48CDD" w14:textId="77777777" w:rsidR="00F34B18" w:rsidRPr="00C57682" w:rsidRDefault="00F34B18">
          <w:pPr>
            <w:autoSpaceDE w:val="0"/>
            <w:autoSpaceDN w:val="0"/>
            <w:ind w:hanging="640"/>
            <w:divId w:val="529731436"/>
            <w:rPr>
              <w:sz w:val="20"/>
              <w:szCs w:val="20"/>
            </w:rPr>
          </w:pPr>
          <w:r w:rsidRPr="00C57682">
            <w:rPr>
              <w:sz w:val="20"/>
              <w:szCs w:val="20"/>
            </w:rPr>
            <w:t>[34]</w:t>
          </w:r>
          <w:r w:rsidRPr="00C57682">
            <w:rPr>
              <w:sz w:val="20"/>
              <w:szCs w:val="20"/>
            </w:rPr>
            <w:tab/>
            <w:t>Zahriati and Ibda Fatimah, “Kecerdasan Emosi Mahasiswa Prodi Manajemen Pendidikan Islam Fakultas Tarbiyah dan Keguruan UIN Ar-Raniry”.</w:t>
          </w:r>
        </w:p>
        <w:p w14:paraId="04CCA812" w14:textId="77777777" w:rsidR="00F34B18" w:rsidRPr="00C57682" w:rsidRDefault="00F34B18">
          <w:pPr>
            <w:autoSpaceDE w:val="0"/>
            <w:autoSpaceDN w:val="0"/>
            <w:ind w:hanging="640"/>
            <w:divId w:val="979767125"/>
            <w:rPr>
              <w:sz w:val="20"/>
              <w:szCs w:val="20"/>
            </w:rPr>
          </w:pPr>
          <w:r w:rsidRPr="00C57682">
            <w:rPr>
              <w:sz w:val="20"/>
              <w:szCs w:val="20"/>
            </w:rPr>
            <w:t>[35]</w:t>
          </w:r>
          <w:r w:rsidRPr="00C57682">
            <w:rPr>
              <w:sz w:val="20"/>
              <w:szCs w:val="20"/>
            </w:rPr>
            <w:tab/>
            <w:t xml:space="preserve">J. Jackson Shealelo Antunes Luan, dan Jusuf Blegur, P. Studi Pendidikan Jasmani, and dan Rekreasi, “Potret Kecerdasan Emosional Mahasiswa pada Perkuliahan Seminar Pendidikan Jasmani,” </w:t>
          </w:r>
          <w:r w:rsidRPr="00C57682">
            <w:rPr>
              <w:i/>
              <w:iCs/>
              <w:sz w:val="20"/>
              <w:szCs w:val="20"/>
            </w:rPr>
            <w:t>Sebatik</w:t>
          </w:r>
          <w:r w:rsidRPr="00C57682">
            <w:rPr>
              <w:sz w:val="20"/>
              <w:szCs w:val="20"/>
            </w:rPr>
            <w:t>.</w:t>
          </w:r>
        </w:p>
        <w:p w14:paraId="3A586D57" w14:textId="77777777" w:rsidR="00F34B18" w:rsidRPr="00C57682" w:rsidRDefault="00F34B18">
          <w:pPr>
            <w:autoSpaceDE w:val="0"/>
            <w:autoSpaceDN w:val="0"/>
            <w:ind w:hanging="640"/>
            <w:divId w:val="271327385"/>
            <w:rPr>
              <w:sz w:val="20"/>
              <w:szCs w:val="20"/>
            </w:rPr>
          </w:pPr>
          <w:r w:rsidRPr="00C57682">
            <w:rPr>
              <w:sz w:val="20"/>
              <w:szCs w:val="20"/>
            </w:rPr>
            <w:t>[36]</w:t>
          </w:r>
          <w:r w:rsidRPr="00C57682">
            <w:rPr>
              <w:sz w:val="20"/>
              <w:szCs w:val="20"/>
            </w:rPr>
            <w:tab/>
            <w:t xml:space="preserve">V. Y. Veda and M. N. M. Rahayu, “Pengaruh Emotional Intelligence Terhadap Quarter Life Crisis pada Generasi Z Usia 22-25 Tahun,” </w:t>
          </w:r>
          <w:r w:rsidRPr="00C57682">
            <w:rPr>
              <w:i/>
              <w:iCs/>
              <w:sz w:val="20"/>
              <w:szCs w:val="20"/>
            </w:rPr>
            <w:t>Jurnal Psikohumanika</w:t>
          </w:r>
          <w:r w:rsidRPr="00C57682">
            <w:rPr>
              <w:sz w:val="20"/>
              <w:szCs w:val="20"/>
            </w:rPr>
            <w:t>, vol. 15, no. 1, pp. 62–72, Jun. 2023, doi: 10.31001/j.psi.v15i1.2067.</w:t>
          </w:r>
        </w:p>
        <w:p w14:paraId="6D678249" w14:textId="77777777" w:rsidR="00F34B18" w:rsidRPr="00C57682" w:rsidRDefault="00F34B18">
          <w:pPr>
            <w:autoSpaceDE w:val="0"/>
            <w:autoSpaceDN w:val="0"/>
            <w:ind w:hanging="640"/>
            <w:divId w:val="1818914688"/>
            <w:rPr>
              <w:sz w:val="20"/>
              <w:szCs w:val="20"/>
            </w:rPr>
          </w:pPr>
          <w:r w:rsidRPr="00C57682">
            <w:rPr>
              <w:sz w:val="20"/>
              <w:szCs w:val="20"/>
            </w:rPr>
            <w:t>[37]</w:t>
          </w:r>
          <w:r w:rsidRPr="00C57682">
            <w:rPr>
              <w:sz w:val="20"/>
              <w:szCs w:val="20"/>
            </w:rPr>
            <w:tab/>
            <w:t xml:space="preserve">D. Fathimatuzzahro, S. Alfiyani, J. Marshanda Rully Annindya, M. Hana Huwaida, and S. Nurhidayati, “Implementasi Anxiety Management Dalam Menghadapi Quarter Life Crisis pada Remaja di Sukoharjo,” </w:t>
          </w:r>
          <w:r w:rsidRPr="00C57682">
            <w:rPr>
              <w:i/>
              <w:iCs/>
              <w:sz w:val="20"/>
              <w:szCs w:val="20"/>
            </w:rPr>
            <w:t>Juni</w:t>
          </w:r>
          <w:r w:rsidRPr="00C57682">
            <w:rPr>
              <w:sz w:val="20"/>
              <w:szCs w:val="20"/>
            </w:rPr>
            <w:t>, vol. 3, no. 1, pp. 131–144, 2022, [Online]. Available: http://ejournal.undhari.ac.id/index.php/de_journal</w:t>
          </w:r>
        </w:p>
        <w:p w14:paraId="36FE2900" w14:textId="77777777" w:rsidR="00F34B18" w:rsidRPr="00C57682" w:rsidRDefault="00F34B18">
          <w:pPr>
            <w:autoSpaceDE w:val="0"/>
            <w:autoSpaceDN w:val="0"/>
            <w:ind w:hanging="640"/>
            <w:divId w:val="2016765273"/>
            <w:rPr>
              <w:sz w:val="20"/>
              <w:szCs w:val="20"/>
            </w:rPr>
          </w:pPr>
          <w:r w:rsidRPr="00C57682">
            <w:rPr>
              <w:sz w:val="20"/>
              <w:szCs w:val="20"/>
            </w:rPr>
            <w:t>[38]</w:t>
          </w:r>
          <w:r w:rsidRPr="00C57682">
            <w:rPr>
              <w:sz w:val="20"/>
              <w:szCs w:val="20"/>
            </w:rPr>
            <w:tab/>
            <w:t xml:space="preserve">H. Alkatiri and R. A. Aprianty, “Pengaruh Intensitas Penggunaan Media Sosial pada Quarter Life Crisis pada Dewasa Awal,” </w:t>
          </w:r>
          <w:r w:rsidRPr="00C57682">
            <w:rPr>
              <w:i/>
              <w:iCs/>
              <w:sz w:val="20"/>
              <w:szCs w:val="20"/>
            </w:rPr>
            <w:t>Jurnal Psikologi</w:t>
          </w:r>
          <w:r w:rsidRPr="00C57682">
            <w:rPr>
              <w:sz w:val="20"/>
              <w:szCs w:val="20"/>
            </w:rPr>
            <w:t>, vol. 1, no. 2, p. 7, Feb. 2024, doi: 10.47134/pjp.v1i2.2269.</w:t>
          </w:r>
        </w:p>
        <w:p w14:paraId="27AD4E60" w14:textId="3A838312" w:rsidR="003473FD" w:rsidRPr="00C57682" w:rsidRDefault="00957709" w:rsidP="003473FD">
          <w:pPr>
            <w:rPr>
              <w:sz w:val="20"/>
              <w:szCs w:val="20"/>
              <w:lang w:val="en-ID"/>
            </w:rPr>
          </w:pPr>
        </w:p>
      </w:sdtContent>
    </w:sdt>
    <w:p w14:paraId="5D7E97D0" w14:textId="77777777" w:rsidR="00624C3A" w:rsidRPr="0063058F" w:rsidRDefault="00624C3A" w:rsidP="00624C3A">
      <w:pPr>
        <w:pStyle w:val="JSKReferenceItem"/>
        <w:numPr>
          <w:ilvl w:val="0"/>
          <w:numId w:val="0"/>
        </w:numPr>
        <w:ind w:left="432" w:hanging="432"/>
      </w:pPr>
    </w:p>
    <w:p w14:paraId="5C92EAF7" w14:textId="77777777" w:rsidR="0083285D" w:rsidRPr="007751BB" w:rsidRDefault="006C7A28" w:rsidP="0083285D">
      <w:pPr>
        <w:pStyle w:val="JSKReferenceItem"/>
        <w:numPr>
          <w:ilvl w:val="0"/>
          <w:numId w:val="0"/>
        </w:numPr>
        <w:ind w:left="432" w:hanging="432"/>
      </w:pPr>
      <w:r w:rsidRPr="0063058F">
        <w:rPr>
          <w:noProof/>
          <w:sz w:val="20"/>
          <w:lang w:eastAsia="id-ID"/>
        </w:rPr>
        <mc:AlternateContent>
          <mc:Choice Requires="wps">
            <w:drawing>
              <wp:anchor distT="0" distB="0" distL="114300" distR="114300" simplePos="0" relativeHeight="251655679" behindDoc="1" locked="0" layoutInCell="1" allowOverlap="1" wp14:anchorId="7B76322A" wp14:editId="422B12DA">
                <wp:simplePos x="0" y="0"/>
                <wp:positionH relativeFrom="column">
                  <wp:posOffset>-327</wp:posOffset>
                </wp:positionH>
                <wp:positionV relativeFrom="paragraph">
                  <wp:posOffset>92427</wp:posOffset>
                </wp:positionV>
                <wp:extent cx="5934075" cy="588475"/>
                <wp:effectExtent l="0" t="0" r="28575" b="2159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588475"/>
                        </a:xfrm>
                        <a:prstGeom prst="rect">
                          <a:avLst/>
                        </a:prstGeom>
                        <a:solidFill>
                          <a:srgbClr val="FFFFFF"/>
                        </a:solidFill>
                        <a:ln w="9525">
                          <a:solidFill>
                            <a:srgbClr val="000000"/>
                          </a:solidFill>
                          <a:miter lim="800000"/>
                          <a:headEnd/>
                          <a:tailEnd/>
                        </a:ln>
                      </wps:spPr>
                      <wps:txbx>
                        <w:txbxContent>
                          <w:p w14:paraId="72079A71" w14:textId="77777777" w:rsidR="00BD2AA0" w:rsidRPr="002320DD" w:rsidRDefault="00BD2AA0"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1A94A014" w14:textId="3AD6D8EB" w:rsidR="00BD2AA0" w:rsidRPr="002320DD" w:rsidRDefault="00BD2AA0"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 xml:space="preserve">could be construed as a potential conﬂict of interest.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6322A" id="Rectangle 7" o:spid="_x0000_s1027" style="position:absolute;left:0;text-align:left;margin-left:-.05pt;margin-top:7.3pt;width:467.25pt;height:46.35pt;z-index:-2516608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">
                <v:textbox>
                  <w:txbxContent>
                    <w:p w14:paraId="72079A71" w14:textId="77777777" w:rsidR="00BD2AA0" w:rsidRPr="002320DD" w:rsidRDefault="00BD2AA0"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 xml:space="preserve">Conﬂict </w:t>
                      </w:r>
                      <w:r w:rsidRPr="002320DD">
                        <w:rPr>
                          <w:rFonts w:asciiTheme="minorHAnsi" w:hAnsiTheme="minorHAnsi" w:cstheme="minorHAnsi"/>
                          <w:b/>
                          <w:i/>
                          <w:sz w:val="20"/>
                        </w:rPr>
                        <w:t>of Interest Statement:</w:t>
                      </w:r>
                    </w:p>
                    <w:p w14:paraId="1A94A014" w14:textId="3AD6D8EB" w:rsidR="00BD2AA0" w:rsidRPr="002320DD" w:rsidRDefault="00BD2AA0"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 xml:space="preserve">could be construed as a potential conﬂict of interest. </w:t>
                      </w:r>
                    </w:p>
                  </w:txbxContent>
                </v:textbox>
              </v:rect>
            </w:pict>
          </mc:Fallback>
        </mc:AlternateContent>
      </w:r>
    </w:p>
    <w:p w14:paraId="0B4CEEDC" w14:textId="77777777" w:rsidR="00624C3A" w:rsidRPr="007751BB" w:rsidRDefault="00624C3A" w:rsidP="00624C3A">
      <w:pPr>
        <w:pStyle w:val="JSKReferenceItem"/>
        <w:numPr>
          <w:ilvl w:val="0"/>
          <w:numId w:val="0"/>
        </w:numPr>
        <w:ind w:left="432"/>
        <w:rPr>
          <w:sz w:val="20"/>
        </w:rPr>
      </w:pPr>
    </w:p>
    <w:p w14:paraId="21741B55" w14:textId="77777777" w:rsidR="0083285D" w:rsidRPr="007751BB" w:rsidRDefault="0083285D" w:rsidP="0083285D">
      <w:pPr>
        <w:pStyle w:val="JSKReferenceItem"/>
        <w:numPr>
          <w:ilvl w:val="0"/>
          <w:numId w:val="0"/>
        </w:numPr>
        <w:ind w:left="432"/>
      </w:pPr>
    </w:p>
    <w:sectPr w:rsidR="0083285D" w:rsidRPr="007751BB"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10F8A" w14:textId="77777777" w:rsidR="00957709" w:rsidRDefault="00957709" w:rsidP="0083285D">
      <w:r>
        <w:separator/>
      </w:r>
    </w:p>
  </w:endnote>
  <w:endnote w:type="continuationSeparator" w:id="0">
    <w:p w14:paraId="0532FD72" w14:textId="77777777" w:rsidR="00957709" w:rsidRDefault="00957709"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E274C" w14:textId="77777777" w:rsidR="00EF6AF0" w:rsidRPr="0083285D" w:rsidRDefault="00EF6AF0" w:rsidP="00EF6AF0">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0DD8294F" w14:textId="58839421" w:rsidR="00BD2AA0" w:rsidRPr="0083285D" w:rsidRDefault="00BD2AA0"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655CA" w14:textId="77777777" w:rsidR="00EF6AF0" w:rsidRPr="0083285D" w:rsidRDefault="00EF6AF0" w:rsidP="00EF6AF0">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736E527F" w14:textId="77777777" w:rsidR="00EF6AF0" w:rsidRDefault="00EF6A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38808" w14:textId="463F9BA2" w:rsidR="00BD2AA0" w:rsidRPr="000660A9" w:rsidRDefault="00EF6AF0" w:rsidP="00EF6AF0">
    <w:pPr>
      <w:pStyle w:val="Footer"/>
      <w:jc w:val="center"/>
      <w:rPr>
        <w:rFonts w:asciiTheme="minorHAnsi" w:hAnsiTheme="minorHAnsi" w:cstheme="minorHAnsi"/>
        <w:sz w:val="16"/>
        <w:szCs w:val="16"/>
      </w:rPr>
    </w:pPr>
    <w:r>
      <w:rPr>
        <w:noProof/>
        <w:lang w:eastAsia="id-ID"/>
      </w:rPr>
      <w:drawing>
        <wp:anchor distT="0" distB="0" distL="114300" distR="114300" simplePos="0" relativeHeight="251657216" behindDoc="1" locked="0" layoutInCell="1" allowOverlap="1" wp14:anchorId="6A5FC2E7" wp14:editId="09057424">
          <wp:simplePos x="0" y="0"/>
          <wp:positionH relativeFrom="column">
            <wp:posOffset>1859280</wp:posOffset>
          </wp:positionH>
          <wp:positionV relativeFrom="paragraph">
            <wp:posOffset>-22225</wp:posOffset>
          </wp:positionV>
          <wp:extent cx="190500" cy="190500"/>
          <wp:effectExtent l="0" t="0" r="0" b="0"/>
          <wp:wrapNone/>
          <wp:docPr id="2" name="Picture 2" descr="icon-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con-do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r w:rsidR="00957709">
      <w:rPr>
        <w:noProof/>
      </w:rPr>
      <w:pict w14:anchorId="32032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146.4pt;margin-top:-1.75pt;width:15pt;height:15pt;z-index:-251658240;mso-position-horizontal-relative:text;mso-position-vertical-relative:text">
          <v:imagedata r:id="rId3" o:title="icon-doi"/>
        </v:shape>
      </w:pict>
    </w:r>
    <w:r w:rsidR="00BD2AA0"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5AD2C" w14:textId="77777777" w:rsidR="00957709" w:rsidRDefault="00957709" w:rsidP="0083285D">
      <w:r>
        <w:separator/>
      </w:r>
    </w:p>
  </w:footnote>
  <w:footnote w:type="continuationSeparator" w:id="0">
    <w:p w14:paraId="47B957AF" w14:textId="77777777" w:rsidR="00957709" w:rsidRDefault="00957709"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E17F1" w14:textId="77777777" w:rsidR="00BD2AA0" w:rsidRPr="000660A9" w:rsidRDefault="00BD2AA0"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3A1F3D" w:rsidRPr="003A1F3D">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B4423" w14:textId="77777777" w:rsidR="00BD2AA0" w:rsidRDefault="00BD2AA0"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3A1F3D" w:rsidRPr="003A1F3D">
      <w:rPr>
        <w:b/>
        <w:bCs/>
        <w:noProof/>
      </w:rPr>
      <w:t>7</w:t>
    </w:r>
    <w:r>
      <w:rPr>
        <w:b/>
        <w:bCs/>
        <w:noProof/>
      </w:rPr>
      <w:fldChar w:fldCharType="end"/>
    </w:r>
  </w:p>
  <w:p w14:paraId="0AB1EF8D" w14:textId="77777777" w:rsidR="00BD2AA0" w:rsidRDefault="00BD2A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3EA3F" w14:textId="77777777" w:rsidR="00BD2AA0" w:rsidRPr="00DA01B7" w:rsidRDefault="00BD2AA0"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3A1F3D" w:rsidRPr="003A1F3D">
      <w:rPr>
        <w:b/>
        <w:bCs/>
        <w:noProof/>
      </w:rPr>
      <w:t>1</w:t>
    </w:r>
    <w:r>
      <w:rPr>
        <w:b/>
        <w:bCs/>
        <w:noProof/>
      </w:rPr>
      <w:fldChar w:fldCharType="end"/>
    </w:r>
  </w:p>
  <w:p w14:paraId="0B3E3A26" w14:textId="77777777" w:rsidR="00BD2AA0" w:rsidRDefault="00BD2A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F0"/>
    <w:rsid w:val="00031C95"/>
    <w:rsid w:val="00037840"/>
    <w:rsid w:val="000442A1"/>
    <w:rsid w:val="000660A9"/>
    <w:rsid w:val="00090396"/>
    <w:rsid w:val="00096C3F"/>
    <w:rsid w:val="000A4443"/>
    <w:rsid w:val="000B526B"/>
    <w:rsid w:val="000E639C"/>
    <w:rsid w:val="000E730F"/>
    <w:rsid w:val="0010075E"/>
    <w:rsid w:val="00101C6D"/>
    <w:rsid w:val="00156C4A"/>
    <w:rsid w:val="00162705"/>
    <w:rsid w:val="001702F5"/>
    <w:rsid w:val="001836CC"/>
    <w:rsid w:val="001B15BB"/>
    <w:rsid w:val="001C3799"/>
    <w:rsid w:val="002320DD"/>
    <w:rsid w:val="00244E92"/>
    <w:rsid w:val="002525CD"/>
    <w:rsid w:val="00262616"/>
    <w:rsid w:val="002A0C79"/>
    <w:rsid w:val="002A6533"/>
    <w:rsid w:val="002C5269"/>
    <w:rsid w:val="002D6D85"/>
    <w:rsid w:val="002F7FC1"/>
    <w:rsid w:val="00316300"/>
    <w:rsid w:val="00321842"/>
    <w:rsid w:val="003473FD"/>
    <w:rsid w:val="00353CC2"/>
    <w:rsid w:val="003932C4"/>
    <w:rsid w:val="003A1F3D"/>
    <w:rsid w:val="003D298F"/>
    <w:rsid w:val="00426F38"/>
    <w:rsid w:val="004719DD"/>
    <w:rsid w:val="0047688C"/>
    <w:rsid w:val="004C5AE7"/>
    <w:rsid w:val="00576CCC"/>
    <w:rsid w:val="00586223"/>
    <w:rsid w:val="00595FDA"/>
    <w:rsid w:val="005E7E97"/>
    <w:rsid w:val="005F248D"/>
    <w:rsid w:val="00611ADA"/>
    <w:rsid w:val="00624C3A"/>
    <w:rsid w:val="0063058F"/>
    <w:rsid w:val="00666C2B"/>
    <w:rsid w:val="00670F49"/>
    <w:rsid w:val="0067458E"/>
    <w:rsid w:val="00675939"/>
    <w:rsid w:val="00681788"/>
    <w:rsid w:val="0069174C"/>
    <w:rsid w:val="006B0BBF"/>
    <w:rsid w:val="006B3340"/>
    <w:rsid w:val="006C7A28"/>
    <w:rsid w:val="00735B15"/>
    <w:rsid w:val="00770540"/>
    <w:rsid w:val="007751BB"/>
    <w:rsid w:val="00794023"/>
    <w:rsid w:val="00796A1B"/>
    <w:rsid w:val="007B5465"/>
    <w:rsid w:val="007D0020"/>
    <w:rsid w:val="007F286F"/>
    <w:rsid w:val="00800934"/>
    <w:rsid w:val="00826BAF"/>
    <w:rsid w:val="0083285D"/>
    <w:rsid w:val="008414F6"/>
    <w:rsid w:val="008427CC"/>
    <w:rsid w:val="00865528"/>
    <w:rsid w:val="00884022"/>
    <w:rsid w:val="008B4D62"/>
    <w:rsid w:val="008B50CF"/>
    <w:rsid w:val="008B6897"/>
    <w:rsid w:val="008C2B87"/>
    <w:rsid w:val="008D5CE1"/>
    <w:rsid w:val="008E7B3A"/>
    <w:rsid w:val="008F7457"/>
    <w:rsid w:val="00917F03"/>
    <w:rsid w:val="0092251A"/>
    <w:rsid w:val="00953F53"/>
    <w:rsid w:val="0095505D"/>
    <w:rsid w:val="00957709"/>
    <w:rsid w:val="00963F61"/>
    <w:rsid w:val="00975790"/>
    <w:rsid w:val="0099711E"/>
    <w:rsid w:val="00997EEF"/>
    <w:rsid w:val="009A373A"/>
    <w:rsid w:val="009A5F5A"/>
    <w:rsid w:val="009D69E5"/>
    <w:rsid w:val="00A03C3B"/>
    <w:rsid w:val="00A30E00"/>
    <w:rsid w:val="00A43957"/>
    <w:rsid w:val="00A73319"/>
    <w:rsid w:val="00A82E55"/>
    <w:rsid w:val="00AA6405"/>
    <w:rsid w:val="00AB247C"/>
    <w:rsid w:val="00B01891"/>
    <w:rsid w:val="00B23D5C"/>
    <w:rsid w:val="00BA3B8B"/>
    <w:rsid w:val="00BD2AA0"/>
    <w:rsid w:val="00BF0569"/>
    <w:rsid w:val="00C01B0D"/>
    <w:rsid w:val="00C23E0A"/>
    <w:rsid w:val="00C57682"/>
    <w:rsid w:val="00C716F0"/>
    <w:rsid w:val="00C74B3A"/>
    <w:rsid w:val="00C8580A"/>
    <w:rsid w:val="00C9624E"/>
    <w:rsid w:val="00CF0E5F"/>
    <w:rsid w:val="00D33C8B"/>
    <w:rsid w:val="00D73C33"/>
    <w:rsid w:val="00D9415A"/>
    <w:rsid w:val="00DA01B7"/>
    <w:rsid w:val="00DB272A"/>
    <w:rsid w:val="00E26DF3"/>
    <w:rsid w:val="00E27BE8"/>
    <w:rsid w:val="00E820F7"/>
    <w:rsid w:val="00ED22A8"/>
    <w:rsid w:val="00ED618D"/>
    <w:rsid w:val="00EF1DC8"/>
    <w:rsid w:val="00EF2E52"/>
    <w:rsid w:val="00EF6AF0"/>
    <w:rsid w:val="00F04588"/>
    <w:rsid w:val="00F14320"/>
    <w:rsid w:val="00F25A4C"/>
    <w:rsid w:val="00F2600B"/>
    <w:rsid w:val="00F31E60"/>
    <w:rsid w:val="00F34B18"/>
    <w:rsid w:val="00F65572"/>
    <w:rsid w:val="00F93AEF"/>
    <w:rsid w:val="00FB679A"/>
    <w:rsid w:val="00FD4323"/>
    <w:rsid w:val="00FE069E"/>
    <w:rsid w:val="00FE3676"/>
    <w:rsid w:val="00FF1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4:docId w14:val="27C0FD39"/>
  <w15:chartTrackingRefBased/>
  <w15:docId w15:val="{86121570-7E72-4BA4-8812-B2DF2BDB4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PlaceholderText">
    <w:name w:val="Placeholder Text"/>
    <w:basedOn w:val="DefaultParagraphFont"/>
    <w:uiPriority w:val="99"/>
    <w:semiHidden/>
    <w:rsid w:val="00B23D5C"/>
    <w:rPr>
      <w:color w:val="666666"/>
    </w:rPr>
  </w:style>
  <w:style w:type="character" w:customStyle="1" w:styleId="Heading1Char">
    <w:name w:val="Heading 1 Char"/>
    <w:basedOn w:val="DefaultParagraphFont"/>
    <w:link w:val="Heading1"/>
    <w:uiPriority w:val="9"/>
    <w:rsid w:val="003473FD"/>
    <w:rPr>
      <w:b/>
      <w:smallCaps/>
      <w:lang w:val="id-ID" w:eastAsia="zh-CN"/>
    </w:rPr>
  </w:style>
  <w:style w:type="character" w:styleId="CommentReference">
    <w:name w:val="annotation reference"/>
    <w:basedOn w:val="DefaultParagraphFont"/>
    <w:uiPriority w:val="99"/>
    <w:semiHidden/>
    <w:unhideWhenUsed/>
    <w:rsid w:val="00884022"/>
    <w:rPr>
      <w:sz w:val="16"/>
      <w:szCs w:val="16"/>
    </w:rPr>
  </w:style>
  <w:style w:type="paragraph" w:styleId="CommentText">
    <w:name w:val="annotation text"/>
    <w:basedOn w:val="Normal"/>
    <w:link w:val="CommentTextChar"/>
    <w:uiPriority w:val="99"/>
    <w:semiHidden/>
    <w:unhideWhenUsed/>
    <w:rsid w:val="00884022"/>
    <w:rPr>
      <w:sz w:val="20"/>
      <w:szCs w:val="20"/>
    </w:rPr>
  </w:style>
  <w:style w:type="character" w:customStyle="1" w:styleId="CommentTextChar">
    <w:name w:val="Comment Text Char"/>
    <w:basedOn w:val="DefaultParagraphFont"/>
    <w:link w:val="CommentText"/>
    <w:uiPriority w:val="99"/>
    <w:semiHidden/>
    <w:rsid w:val="00884022"/>
    <w:rPr>
      <w:lang w:val="id-ID" w:eastAsia="zh-CN"/>
    </w:rPr>
  </w:style>
  <w:style w:type="paragraph" w:styleId="CommentSubject">
    <w:name w:val="annotation subject"/>
    <w:basedOn w:val="CommentText"/>
    <w:next w:val="CommentText"/>
    <w:link w:val="CommentSubjectChar"/>
    <w:uiPriority w:val="99"/>
    <w:semiHidden/>
    <w:unhideWhenUsed/>
    <w:rsid w:val="00884022"/>
    <w:rPr>
      <w:b/>
      <w:bCs/>
    </w:rPr>
  </w:style>
  <w:style w:type="character" w:customStyle="1" w:styleId="CommentSubjectChar">
    <w:name w:val="Comment Subject Char"/>
    <w:basedOn w:val="CommentTextChar"/>
    <w:link w:val="CommentSubject"/>
    <w:uiPriority w:val="99"/>
    <w:semiHidden/>
    <w:rsid w:val="00884022"/>
    <w:rPr>
      <w:b/>
      <w:bCs/>
      <w:lang w:val="id-ID" w:eastAsia="zh-CN"/>
    </w:rPr>
  </w:style>
  <w:style w:type="paragraph" w:styleId="BalloonText">
    <w:name w:val="Balloon Text"/>
    <w:basedOn w:val="Normal"/>
    <w:link w:val="BalloonTextChar"/>
    <w:uiPriority w:val="99"/>
    <w:semiHidden/>
    <w:unhideWhenUsed/>
    <w:rsid w:val="008840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022"/>
    <w:rPr>
      <w:rFonts w:ascii="Segoe UI" w:hAnsi="Segoe UI" w:cs="Segoe UI"/>
      <w:sz w:val="18"/>
      <w:szCs w:val="18"/>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689329">
      <w:bodyDiv w:val="1"/>
      <w:marLeft w:val="0"/>
      <w:marRight w:val="0"/>
      <w:marTop w:val="0"/>
      <w:marBottom w:val="0"/>
      <w:divBdr>
        <w:top w:val="none" w:sz="0" w:space="0" w:color="auto"/>
        <w:left w:val="none" w:sz="0" w:space="0" w:color="auto"/>
        <w:bottom w:val="none" w:sz="0" w:space="0" w:color="auto"/>
        <w:right w:val="none" w:sz="0" w:space="0" w:color="auto"/>
      </w:divBdr>
    </w:div>
    <w:div w:id="647396400">
      <w:bodyDiv w:val="1"/>
      <w:marLeft w:val="0"/>
      <w:marRight w:val="0"/>
      <w:marTop w:val="0"/>
      <w:marBottom w:val="0"/>
      <w:divBdr>
        <w:top w:val="none" w:sz="0" w:space="0" w:color="auto"/>
        <w:left w:val="none" w:sz="0" w:space="0" w:color="auto"/>
        <w:bottom w:val="none" w:sz="0" w:space="0" w:color="auto"/>
        <w:right w:val="none" w:sz="0" w:space="0" w:color="auto"/>
      </w:divBdr>
      <w:divsChild>
        <w:div w:id="2140106545">
          <w:marLeft w:val="640"/>
          <w:marRight w:val="0"/>
          <w:marTop w:val="0"/>
          <w:marBottom w:val="0"/>
          <w:divBdr>
            <w:top w:val="none" w:sz="0" w:space="0" w:color="auto"/>
            <w:left w:val="none" w:sz="0" w:space="0" w:color="auto"/>
            <w:bottom w:val="none" w:sz="0" w:space="0" w:color="auto"/>
            <w:right w:val="none" w:sz="0" w:space="0" w:color="auto"/>
          </w:divBdr>
        </w:div>
        <w:div w:id="751006979">
          <w:marLeft w:val="640"/>
          <w:marRight w:val="0"/>
          <w:marTop w:val="0"/>
          <w:marBottom w:val="0"/>
          <w:divBdr>
            <w:top w:val="none" w:sz="0" w:space="0" w:color="auto"/>
            <w:left w:val="none" w:sz="0" w:space="0" w:color="auto"/>
            <w:bottom w:val="none" w:sz="0" w:space="0" w:color="auto"/>
            <w:right w:val="none" w:sz="0" w:space="0" w:color="auto"/>
          </w:divBdr>
        </w:div>
        <w:div w:id="1756709918">
          <w:marLeft w:val="640"/>
          <w:marRight w:val="0"/>
          <w:marTop w:val="0"/>
          <w:marBottom w:val="0"/>
          <w:divBdr>
            <w:top w:val="none" w:sz="0" w:space="0" w:color="auto"/>
            <w:left w:val="none" w:sz="0" w:space="0" w:color="auto"/>
            <w:bottom w:val="none" w:sz="0" w:space="0" w:color="auto"/>
            <w:right w:val="none" w:sz="0" w:space="0" w:color="auto"/>
          </w:divBdr>
        </w:div>
        <w:div w:id="490222172">
          <w:marLeft w:val="640"/>
          <w:marRight w:val="0"/>
          <w:marTop w:val="0"/>
          <w:marBottom w:val="0"/>
          <w:divBdr>
            <w:top w:val="none" w:sz="0" w:space="0" w:color="auto"/>
            <w:left w:val="none" w:sz="0" w:space="0" w:color="auto"/>
            <w:bottom w:val="none" w:sz="0" w:space="0" w:color="auto"/>
            <w:right w:val="none" w:sz="0" w:space="0" w:color="auto"/>
          </w:divBdr>
        </w:div>
        <w:div w:id="404686170">
          <w:marLeft w:val="640"/>
          <w:marRight w:val="0"/>
          <w:marTop w:val="0"/>
          <w:marBottom w:val="0"/>
          <w:divBdr>
            <w:top w:val="none" w:sz="0" w:space="0" w:color="auto"/>
            <w:left w:val="none" w:sz="0" w:space="0" w:color="auto"/>
            <w:bottom w:val="none" w:sz="0" w:space="0" w:color="auto"/>
            <w:right w:val="none" w:sz="0" w:space="0" w:color="auto"/>
          </w:divBdr>
        </w:div>
        <w:div w:id="553930449">
          <w:marLeft w:val="640"/>
          <w:marRight w:val="0"/>
          <w:marTop w:val="0"/>
          <w:marBottom w:val="0"/>
          <w:divBdr>
            <w:top w:val="none" w:sz="0" w:space="0" w:color="auto"/>
            <w:left w:val="none" w:sz="0" w:space="0" w:color="auto"/>
            <w:bottom w:val="none" w:sz="0" w:space="0" w:color="auto"/>
            <w:right w:val="none" w:sz="0" w:space="0" w:color="auto"/>
          </w:divBdr>
        </w:div>
        <w:div w:id="1453866154">
          <w:marLeft w:val="640"/>
          <w:marRight w:val="0"/>
          <w:marTop w:val="0"/>
          <w:marBottom w:val="0"/>
          <w:divBdr>
            <w:top w:val="none" w:sz="0" w:space="0" w:color="auto"/>
            <w:left w:val="none" w:sz="0" w:space="0" w:color="auto"/>
            <w:bottom w:val="none" w:sz="0" w:space="0" w:color="auto"/>
            <w:right w:val="none" w:sz="0" w:space="0" w:color="auto"/>
          </w:divBdr>
        </w:div>
        <w:div w:id="1037461965">
          <w:marLeft w:val="640"/>
          <w:marRight w:val="0"/>
          <w:marTop w:val="0"/>
          <w:marBottom w:val="0"/>
          <w:divBdr>
            <w:top w:val="none" w:sz="0" w:space="0" w:color="auto"/>
            <w:left w:val="none" w:sz="0" w:space="0" w:color="auto"/>
            <w:bottom w:val="none" w:sz="0" w:space="0" w:color="auto"/>
            <w:right w:val="none" w:sz="0" w:space="0" w:color="auto"/>
          </w:divBdr>
        </w:div>
        <w:div w:id="862590210">
          <w:marLeft w:val="640"/>
          <w:marRight w:val="0"/>
          <w:marTop w:val="0"/>
          <w:marBottom w:val="0"/>
          <w:divBdr>
            <w:top w:val="none" w:sz="0" w:space="0" w:color="auto"/>
            <w:left w:val="none" w:sz="0" w:space="0" w:color="auto"/>
            <w:bottom w:val="none" w:sz="0" w:space="0" w:color="auto"/>
            <w:right w:val="none" w:sz="0" w:space="0" w:color="auto"/>
          </w:divBdr>
        </w:div>
        <w:div w:id="2124493570">
          <w:marLeft w:val="640"/>
          <w:marRight w:val="0"/>
          <w:marTop w:val="0"/>
          <w:marBottom w:val="0"/>
          <w:divBdr>
            <w:top w:val="none" w:sz="0" w:space="0" w:color="auto"/>
            <w:left w:val="none" w:sz="0" w:space="0" w:color="auto"/>
            <w:bottom w:val="none" w:sz="0" w:space="0" w:color="auto"/>
            <w:right w:val="none" w:sz="0" w:space="0" w:color="auto"/>
          </w:divBdr>
        </w:div>
        <w:div w:id="800226602">
          <w:marLeft w:val="640"/>
          <w:marRight w:val="0"/>
          <w:marTop w:val="0"/>
          <w:marBottom w:val="0"/>
          <w:divBdr>
            <w:top w:val="none" w:sz="0" w:space="0" w:color="auto"/>
            <w:left w:val="none" w:sz="0" w:space="0" w:color="auto"/>
            <w:bottom w:val="none" w:sz="0" w:space="0" w:color="auto"/>
            <w:right w:val="none" w:sz="0" w:space="0" w:color="auto"/>
          </w:divBdr>
        </w:div>
        <w:div w:id="684792809">
          <w:marLeft w:val="640"/>
          <w:marRight w:val="0"/>
          <w:marTop w:val="0"/>
          <w:marBottom w:val="0"/>
          <w:divBdr>
            <w:top w:val="none" w:sz="0" w:space="0" w:color="auto"/>
            <w:left w:val="none" w:sz="0" w:space="0" w:color="auto"/>
            <w:bottom w:val="none" w:sz="0" w:space="0" w:color="auto"/>
            <w:right w:val="none" w:sz="0" w:space="0" w:color="auto"/>
          </w:divBdr>
        </w:div>
        <w:div w:id="243493908">
          <w:marLeft w:val="640"/>
          <w:marRight w:val="0"/>
          <w:marTop w:val="0"/>
          <w:marBottom w:val="0"/>
          <w:divBdr>
            <w:top w:val="none" w:sz="0" w:space="0" w:color="auto"/>
            <w:left w:val="none" w:sz="0" w:space="0" w:color="auto"/>
            <w:bottom w:val="none" w:sz="0" w:space="0" w:color="auto"/>
            <w:right w:val="none" w:sz="0" w:space="0" w:color="auto"/>
          </w:divBdr>
        </w:div>
        <w:div w:id="1124228329">
          <w:marLeft w:val="640"/>
          <w:marRight w:val="0"/>
          <w:marTop w:val="0"/>
          <w:marBottom w:val="0"/>
          <w:divBdr>
            <w:top w:val="none" w:sz="0" w:space="0" w:color="auto"/>
            <w:left w:val="none" w:sz="0" w:space="0" w:color="auto"/>
            <w:bottom w:val="none" w:sz="0" w:space="0" w:color="auto"/>
            <w:right w:val="none" w:sz="0" w:space="0" w:color="auto"/>
          </w:divBdr>
        </w:div>
        <w:div w:id="1846363265">
          <w:marLeft w:val="640"/>
          <w:marRight w:val="0"/>
          <w:marTop w:val="0"/>
          <w:marBottom w:val="0"/>
          <w:divBdr>
            <w:top w:val="none" w:sz="0" w:space="0" w:color="auto"/>
            <w:left w:val="none" w:sz="0" w:space="0" w:color="auto"/>
            <w:bottom w:val="none" w:sz="0" w:space="0" w:color="auto"/>
            <w:right w:val="none" w:sz="0" w:space="0" w:color="auto"/>
          </w:divBdr>
        </w:div>
        <w:div w:id="1243836107">
          <w:marLeft w:val="640"/>
          <w:marRight w:val="0"/>
          <w:marTop w:val="0"/>
          <w:marBottom w:val="0"/>
          <w:divBdr>
            <w:top w:val="none" w:sz="0" w:space="0" w:color="auto"/>
            <w:left w:val="none" w:sz="0" w:space="0" w:color="auto"/>
            <w:bottom w:val="none" w:sz="0" w:space="0" w:color="auto"/>
            <w:right w:val="none" w:sz="0" w:space="0" w:color="auto"/>
          </w:divBdr>
        </w:div>
        <w:div w:id="1306276064">
          <w:marLeft w:val="640"/>
          <w:marRight w:val="0"/>
          <w:marTop w:val="0"/>
          <w:marBottom w:val="0"/>
          <w:divBdr>
            <w:top w:val="none" w:sz="0" w:space="0" w:color="auto"/>
            <w:left w:val="none" w:sz="0" w:space="0" w:color="auto"/>
            <w:bottom w:val="none" w:sz="0" w:space="0" w:color="auto"/>
            <w:right w:val="none" w:sz="0" w:space="0" w:color="auto"/>
          </w:divBdr>
        </w:div>
        <w:div w:id="1111900437">
          <w:marLeft w:val="640"/>
          <w:marRight w:val="0"/>
          <w:marTop w:val="0"/>
          <w:marBottom w:val="0"/>
          <w:divBdr>
            <w:top w:val="none" w:sz="0" w:space="0" w:color="auto"/>
            <w:left w:val="none" w:sz="0" w:space="0" w:color="auto"/>
            <w:bottom w:val="none" w:sz="0" w:space="0" w:color="auto"/>
            <w:right w:val="none" w:sz="0" w:space="0" w:color="auto"/>
          </w:divBdr>
        </w:div>
        <w:div w:id="106044224">
          <w:marLeft w:val="640"/>
          <w:marRight w:val="0"/>
          <w:marTop w:val="0"/>
          <w:marBottom w:val="0"/>
          <w:divBdr>
            <w:top w:val="none" w:sz="0" w:space="0" w:color="auto"/>
            <w:left w:val="none" w:sz="0" w:space="0" w:color="auto"/>
            <w:bottom w:val="none" w:sz="0" w:space="0" w:color="auto"/>
            <w:right w:val="none" w:sz="0" w:space="0" w:color="auto"/>
          </w:divBdr>
        </w:div>
        <w:div w:id="1046181719">
          <w:marLeft w:val="640"/>
          <w:marRight w:val="0"/>
          <w:marTop w:val="0"/>
          <w:marBottom w:val="0"/>
          <w:divBdr>
            <w:top w:val="none" w:sz="0" w:space="0" w:color="auto"/>
            <w:left w:val="none" w:sz="0" w:space="0" w:color="auto"/>
            <w:bottom w:val="none" w:sz="0" w:space="0" w:color="auto"/>
            <w:right w:val="none" w:sz="0" w:space="0" w:color="auto"/>
          </w:divBdr>
        </w:div>
        <w:div w:id="930628361">
          <w:marLeft w:val="640"/>
          <w:marRight w:val="0"/>
          <w:marTop w:val="0"/>
          <w:marBottom w:val="0"/>
          <w:divBdr>
            <w:top w:val="none" w:sz="0" w:space="0" w:color="auto"/>
            <w:left w:val="none" w:sz="0" w:space="0" w:color="auto"/>
            <w:bottom w:val="none" w:sz="0" w:space="0" w:color="auto"/>
            <w:right w:val="none" w:sz="0" w:space="0" w:color="auto"/>
          </w:divBdr>
        </w:div>
        <w:div w:id="71702107">
          <w:marLeft w:val="640"/>
          <w:marRight w:val="0"/>
          <w:marTop w:val="0"/>
          <w:marBottom w:val="0"/>
          <w:divBdr>
            <w:top w:val="none" w:sz="0" w:space="0" w:color="auto"/>
            <w:left w:val="none" w:sz="0" w:space="0" w:color="auto"/>
            <w:bottom w:val="none" w:sz="0" w:space="0" w:color="auto"/>
            <w:right w:val="none" w:sz="0" w:space="0" w:color="auto"/>
          </w:divBdr>
        </w:div>
        <w:div w:id="1989283553">
          <w:marLeft w:val="640"/>
          <w:marRight w:val="0"/>
          <w:marTop w:val="0"/>
          <w:marBottom w:val="0"/>
          <w:divBdr>
            <w:top w:val="none" w:sz="0" w:space="0" w:color="auto"/>
            <w:left w:val="none" w:sz="0" w:space="0" w:color="auto"/>
            <w:bottom w:val="none" w:sz="0" w:space="0" w:color="auto"/>
            <w:right w:val="none" w:sz="0" w:space="0" w:color="auto"/>
          </w:divBdr>
        </w:div>
        <w:div w:id="526061045">
          <w:marLeft w:val="640"/>
          <w:marRight w:val="0"/>
          <w:marTop w:val="0"/>
          <w:marBottom w:val="0"/>
          <w:divBdr>
            <w:top w:val="none" w:sz="0" w:space="0" w:color="auto"/>
            <w:left w:val="none" w:sz="0" w:space="0" w:color="auto"/>
            <w:bottom w:val="none" w:sz="0" w:space="0" w:color="auto"/>
            <w:right w:val="none" w:sz="0" w:space="0" w:color="auto"/>
          </w:divBdr>
        </w:div>
        <w:div w:id="459038432">
          <w:marLeft w:val="640"/>
          <w:marRight w:val="0"/>
          <w:marTop w:val="0"/>
          <w:marBottom w:val="0"/>
          <w:divBdr>
            <w:top w:val="none" w:sz="0" w:space="0" w:color="auto"/>
            <w:left w:val="none" w:sz="0" w:space="0" w:color="auto"/>
            <w:bottom w:val="none" w:sz="0" w:space="0" w:color="auto"/>
            <w:right w:val="none" w:sz="0" w:space="0" w:color="auto"/>
          </w:divBdr>
        </w:div>
        <w:div w:id="797457349">
          <w:marLeft w:val="640"/>
          <w:marRight w:val="0"/>
          <w:marTop w:val="0"/>
          <w:marBottom w:val="0"/>
          <w:divBdr>
            <w:top w:val="none" w:sz="0" w:space="0" w:color="auto"/>
            <w:left w:val="none" w:sz="0" w:space="0" w:color="auto"/>
            <w:bottom w:val="none" w:sz="0" w:space="0" w:color="auto"/>
            <w:right w:val="none" w:sz="0" w:space="0" w:color="auto"/>
          </w:divBdr>
        </w:div>
        <w:div w:id="292490975">
          <w:marLeft w:val="640"/>
          <w:marRight w:val="0"/>
          <w:marTop w:val="0"/>
          <w:marBottom w:val="0"/>
          <w:divBdr>
            <w:top w:val="none" w:sz="0" w:space="0" w:color="auto"/>
            <w:left w:val="none" w:sz="0" w:space="0" w:color="auto"/>
            <w:bottom w:val="none" w:sz="0" w:space="0" w:color="auto"/>
            <w:right w:val="none" w:sz="0" w:space="0" w:color="auto"/>
          </w:divBdr>
        </w:div>
        <w:div w:id="1534074733">
          <w:marLeft w:val="640"/>
          <w:marRight w:val="0"/>
          <w:marTop w:val="0"/>
          <w:marBottom w:val="0"/>
          <w:divBdr>
            <w:top w:val="none" w:sz="0" w:space="0" w:color="auto"/>
            <w:left w:val="none" w:sz="0" w:space="0" w:color="auto"/>
            <w:bottom w:val="none" w:sz="0" w:space="0" w:color="auto"/>
            <w:right w:val="none" w:sz="0" w:space="0" w:color="auto"/>
          </w:divBdr>
        </w:div>
        <w:div w:id="677804171">
          <w:marLeft w:val="640"/>
          <w:marRight w:val="0"/>
          <w:marTop w:val="0"/>
          <w:marBottom w:val="0"/>
          <w:divBdr>
            <w:top w:val="none" w:sz="0" w:space="0" w:color="auto"/>
            <w:left w:val="none" w:sz="0" w:space="0" w:color="auto"/>
            <w:bottom w:val="none" w:sz="0" w:space="0" w:color="auto"/>
            <w:right w:val="none" w:sz="0" w:space="0" w:color="auto"/>
          </w:divBdr>
        </w:div>
        <w:div w:id="1254896899">
          <w:marLeft w:val="640"/>
          <w:marRight w:val="0"/>
          <w:marTop w:val="0"/>
          <w:marBottom w:val="0"/>
          <w:divBdr>
            <w:top w:val="none" w:sz="0" w:space="0" w:color="auto"/>
            <w:left w:val="none" w:sz="0" w:space="0" w:color="auto"/>
            <w:bottom w:val="none" w:sz="0" w:space="0" w:color="auto"/>
            <w:right w:val="none" w:sz="0" w:space="0" w:color="auto"/>
          </w:divBdr>
        </w:div>
        <w:div w:id="1593781182">
          <w:marLeft w:val="640"/>
          <w:marRight w:val="0"/>
          <w:marTop w:val="0"/>
          <w:marBottom w:val="0"/>
          <w:divBdr>
            <w:top w:val="none" w:sz="0" w:space="0" w:color="auto"/>
            <w:left w:val="none" w:sz="0" w:space="0" w:color="auto"/>
            <w:bottom w:val="none" w:sz="0" w:space="0" w:color="auto"/>
            <w:right w:val="none" w:sz="0" w:space="0" w:color="auto"/>
          </w:divBdr>
        </w:div>
        <w:div w:id="2147120996">
          <w:marLeft w:val="640"/>
          <w:marRight w:val="0"/>
          <w:marTop w:val="0"/>
          <w:marBottom w:val="0"/>
          <w:divBdr>
            <w:top w:val="none" w:sz="0" w:space="0" w:color="auto"/>
            <w:left w:val="none" w:sz="0" w:space="0" w:color="auto"/>
            <w:bottom w:val="none" w:sz="0" w:space="0" w:color="auto"/>
            <w:right w:val="none" w:sz="0" w:space="0" w:color="auto"/>
          </w:divBdr>
        </w:div>
        <w:div w:id="1685592264">
          <w:marLeft w:val="640"/>
          <w:marRight w:val="0"/>
          <w:marTop w:val="0"/>
          <w:marBottom w:val="0"/>
          <w:divBdr>
            <w:top w:val="none" w:sz="0" w:space="0" w:color="auto"/>
            <w:left w:val="none" w:sz="0" w:space="0" w:color="auto"/>
            <w:bottom w:val="none" w:sz="0" w:space="0" w:color="auto"/>
            <w:right w:val="none" w:sz="0" w:space="0" w:color="auto"/>
          </w:divBdr>
        </w:div>
        <w:div w:id="570118070">
          <w:marLeft w:val="640"/>
          <w:marRight w:val="0"/>
          <w:marTop w:val="0"/>
          <w:marBottom w:val="0"/>
          <w:divBdr>
            <w:top w:val="none" w:sz="0" w:space="0" w:color="auto"/>
            <w:left w:val="none" w:sz="0" w:space="0" w:color="auto"/>
            <w:bottom w:val="none" w:sz="0" w:space="0" w:color="auto"/>
            <w:right w:val="none" w:sz="0" w:space="0" w:color="auto"/>
          </w:divBdr>
        </w:div>
        <w:div w:id="870608374">
          <w:marLeft w:val="640"/>
          <w:marRight w:val="0"/>
          <w:marTop w:val="0"/>
          <w:marBottom w:val="0"/>
          <w:divBdr>
            <w:top w:val="none" w:sz="0" w:space="0" w:color="auto"/>
            <w:left w:val="none" w:sz="0" w:space="0" w:color="auto"/>
            <w:bottom w:val="none" w:sz="0" w:space="0" w:color="auto"/>
            <w:right w:val="none" w:sz="0" w:space="0" w:color="auto"/>
          </w:divBdr>
        </w:div>
        <w:div w:id="105319548">
          <w:marLeft w:val="640"/>
          <w:marRight w:val="0"/>
          <w:marTop w:val="0"/>
          <w:marBottom w:val="0"/>
          <w:divBdr>
            <w:top w:val="none" w:sz="0" w:space="0" w:color="auto"/>
            <w:left w:val="none" w:sz="0" w:space="0" w:color="auto"/>
            <w:bottom w:val="none" w:sz="0" w:space="0" w:color="auto"/>
            <w:right w:val="none" w:sz="0" w:space="0" w:color="auto"/>
          </w:divBdr>
        </w:div>
        <w:div w:id="219250606">
          <w:marLeft w:val="640"/>
          <w:marRight w:val="0"/>
          <w:marTop w:val="0"/>
          <w:marBottom w:val="0"/>
          <w:divBdr>
            <w:top w:val="none" w:sz="0" w:space="0" w:color="auto"/>
            <w:left w:val="none" w:sz="0" w:space="0" w:color="auto"/>
            <w:bottom w:val="none" w:sz="0" w:space="0" w:color="auto"/>
            <w:right w:val="none" w:sz="0" w:space="0" w:color="auto"/>
          </w:divBdr>
        </w:div>
      </w:divsChild>
    </w:div>
    <w:div w:id="728110844">
      <w:bodyDiv w:val="1"/>
      <w:marLeft w:val="0"/>
      <w:marRight w:val="0"/>
      <w:marTop w:val="0"/>
      <w:marBottom w:val="0"/>
      <w:divBdr>
        <w:top w:val="none" w:sz="0" w:space="0" w:color="auto"/>
        <w:left w:val="none" w:sz="0" w:space="0" w:color="auto"/>
        <w:bottom w:val="none" w:sz="0" w:space="0" w:color="auto"/>
        <w:right w:val="none" w:sz="0" w:space="0" w:color="auto"/>
      </w:divBdr>
    </w:div>
    <w:div w:id="764036697">
      <w:bodyDiv w:val="1"/>
      <w:marLeft w:val="0"/>
      <w:marRight w:val="0"/>
      <w:marTop w:val="0"/>
      <w:marBottom w:val="0"/>
      <w:divBdr>
        <w:top w:val="none" w:sz="0" w:space="0" w:color="auto"/>
        <w:left w:val="none" w:sz="0" w:space="0" w:color="auto"/>
        <w:bottom w:val="none" w:sz="0" w:space="0" w:color="auto"/>
        <w:right w:val="none" w:sz="0" w:space="0" w:color="auto"/>
      </w:divBdr>
      <w:divsChild>
        <w:div w:id="63649760">
          <w:marLeft w:val="640"/>
          <w:marRight w:val="0"/>
          <w:marTop w:val="0"/>
          <w:marBottom w:val="0"/>
          <w:divBdr>
            <w:top w:val="none" w:sz="0" w:space="0" w:color="auto"/>
            <w:left w:val="none" w:sz="0" w:space="0" w:color="auto"/>
            <w:bottom w:val="none" w:sz="0" w:space="0" w:color="auto"/>
            <w:right w:val="none" w:sz="0" w:space="0" w:color="auto"/>
          </w:divBdr>
        </w:div>
        <w:div w:id="2005893043">
          <w:marLeft w:val="640"/>
          <w:marRight w:val="0"/>
          <w:marTop w:val="0"/>
          <w:marBottom w:val="0"/>
          <w:divBdr>
            <w:top w:val="none" w:sz="0" w:space="0" w:color="auto"/>
            <w:left w:val="none" w:sz="0" w:space="0" w:color="auto"/>
            <w:bottom w:val="none" w:sz="0" w:space="0" w:color="auto"/>
            <w:right w:val="none" w:sz="0" w:space="0" w:color="auto"/>
          </w:divBdr>
        </w:div>
        <w:div w:id="1483352718">
          <w:marLeft w:val="640"/>
          <w:marRight w:val="0"/>
          <w:marTop w:val="0"/>
          <w:marBottom w:val="0"/>
          <w:divBdr>
            <w:top w:val="none" w:sz="0" w:space="0" w:color="auto"/>
            <w:left w:val="none" w:sz="0" w:space="0" w:color="auto"/>
            <w:bottom w:val="none" w:sz="0" w:space="0" w:color="auto"/>
            <w:right w:val="none" w:sz="0" w:space="0" w:color="auto"/>
          </w:divBdr>
        </w:div>
        <w:div w:id="1411387903">
          <w:marLeft w:val="640"/>
          <w:marRight w:val="0"/>
          <w:marTop w:val="0"/>
          <w:marBottom w:val="0"/>
          <w:divBdr>
            <w:top w:val="none" w:sz="0" w:space="0" w:color="auto"/>
            <w:left w:val="none" w:sz="0" w:space="0" w:color="auto"/>
            <w:bottom w:val="none" w:sz="0" w:space="0" w:color="auto"/>
            <w:right w:val="none" w:sz="0" w:space="0" w:color="auto"/>
          </w:divBdr>
        </w:div>
        <w:div w:id="719134654">
          <w:marLeft w:val="640"/>
          <w:marRight w:val="0"/>
          <w:marTop w:val="0"/>
          <w:marBottom w:val="0"/>
          <w:divBdr>
            <w:top w:val="none" w:sz="0" w:space="0" w:color="auto"/>
            <w:left w:val="none" w:sz="0" w:space="0" w:color="auto"/>
            <w:bottom w:val="none" w:sz="0" w:space="0" w:color="auto"/>
            <w:right w:val="none" w:sz="0" w:space="0" w:color="auto"/>
          </w:divBdr>
        </w:div>
        <w:div w:id="816654527">
          <w:marLeft w:val="640"/>
          <w:marRight w:val="0"/>
          <w:marTop w:val="0"/>
          <w:marBottom w:val="0"/>
          <w:divBdr>
            <w:top w:val="none" w:sz="0" w:space="0" w:color="auto"/>
            <w:left w:val="none" w:sz="0" w:space="0" w:color="auto"/>
            <w:bottom w:val="none" w:sz="0" w:space="0" w:color="auto"/>
            <w:right w:val="none" w:sz="0" w:space="0" w:color="auto"/>
          </w:divBdr>
        </w:div>
        <w:div w:id="64762591">
          <w:marLeft w:val="640"/>
          <w:marRight w:val="0"/>
          <w:marTop w:val="0"/>
          <w:marBottom w:val="0"/>
          <w:divBdr>
            <w:top w:val="none" w:sz="0" w:space="0" w:color="auto"/>
            <w:left w:val="none" w:sz="0" w:space="0" w:color="auto"/>
            <w:bottom w:val="none" w:sz="0" w:space="0" w:color="auto"/>
            <w:right w:val="none" w:sz="0" w:space="0" w:color="auto"/>
          </w:divBdr>
        </w:div>
        <w:div w:id="784428687">
          <w:marLeft w:val="640"/>
          <w:marRight w:val="0"/>
          <w:marTop w:val="0"/>
          <w:marBottom w:val="0"/>
          <w:divBdr>
            <w:top w:val="none" w:sz="0" w:space="0" w:color="auto"/>
            <w:left w:val="none" w:sz="0" w:space="0" w:color="auto"/>
            <w:bottom w:val="none" w:sz="0" w:space="0" w:color="auto"/>
            <w:right w:val="none" w:sz="0" w:space="0" w:color="auto"/>
          </w:divBdr>
        </w:div>
        <w:div w:id="1921526384">
          <w:marLeft w:val="640"/>
          <w:marRight w:val="0"/>
          <w:marTop w:val="0"/>
          <w:marBottom w:val="0"/>
          <w:divBdr>
            <w:top w:val="none" w:sz="0" w:space="0" w:color="auto"/>
            <w:left w:val="none" w:sz="0" w:space="0" w:color="auto"/>
            <w:bottom w:val="none" w:sz="0" w:space="0" w:color="auto"/>
            <w:right w:val="none" w:sz="0" w:space="0" w:color="auto"/>
          </w:divBdr>
        </w:div>
        <w:div w:id="1770733727">
          <w:marLeft w:val="640"/>
          <w:marRight w:val="0"/>
          <w:marTop w:val="0"/>
          <w:marBottom w:val="0"/>
          <w:divBdr>
            <w:top w:val="none" w:sz="0" w:space="0" w:color="auto"/>
            <w:left w:val="none" w:sz="0" w:space="0" w:color="auto"/>
            <w:bottom w:val="none" w:sz="0" w:space="0" w:color="auto"/>
            <w:right w:val="none" w:sz="0" w:space="0" w:color="auto"/>
          </w:divBdr>
        </w:div>
        <w:div w:id="327489797">
          <w:marLeft w:val="640"/>
          <w:marRight w:val="0"/>
          <w:marTop w:val="0"/>
          <w:marBottom w:val="0"/>
          <w:divBdr>
            <w:top w:val="none" w:sz="0" w:space="0" w:color="auto"/>
            <w:left w:val="none" w:sz="0" w:space="0" w:color="auto"/>
            <w:bottom w:val="none" w:sz="0" w:space="0" w:color="auto"/>
            <w:right w:val="none" w:sz="0" w:space="0" w:color="auto"/>
          </w:divBdr>
        </w:div>
        <w:div w:id="1578786468">
          <w:marLeft w:val="640"/>
          <w:marRight w:val="0"/>
          <w:marTop w:val="0"/>
          <w:marBottom w:val="0"/>
          <w:divBdr>
            <w:top w:val="none" w:sz="0" w:space="0" w:color="auto"/>
            <w:left w:val="none" w:sz="0" w:space="0" w:color="auto"/>
            <w:bottom w:val="none" w:sz="0" w:space="0" w:color="auto"/>
            <w:right w:val="none" w:sz="0" w:space="0" w:color="auto"/>
          </w:divBdr>
        </w:div>
        <w:div w:id="1397623682">
          <w:marLeft w:val="640"/>
          <w:marRight w:val="0"/>
          <w:marTop w:val="0"/>
          <w:marBottom w:val="0"/>
          <w:divBdr>
            <w:top w:val="none" w:sz="0" w:space="0" w:color="auto"/>
            <w:left w:val="none" w:sz="0" w:space="0" w:color="auto"/>
            <w:bottom w:val="none" w:sz="0" w:space="0" w:color="auto"/>
            <w:right w:val="none" w:sz="0" w:space="0" w:color="auto"/>
          </w:divBdr>
        </w:div>
        <w:div w:id="1622417842">
          <w:marLeft w:val="640"/>
          <w:marRight w:val="0"/>
          <w:marTop w:val="0"/>
          <w:marBottom w:val="0"/>
          <w:divBdr>
            <w:top w:val="none" w:sz="0" w:space="0" w:color="auto"/>
            <w:left w:val="none" w:sz="0" w:space="0" w:color="auto"/>
            <w:bottom w:val="none" w:sz="0" w:space="0" w:color="auto"/>
            <w:right w:val="none" w:sz="0" w:space="0" w:color="auto"/>
          </w:divBdr>
        </w:div>
        <w:div w:id="354965815">
          <w:marLeft w:val="640"/>
          <w:marRight w:val="0"/>
          <w:marTop w:val="0"/>
          <w:marBottom w:val="0"/>
          <w:divBdr>
            <w:top w:val="none" w:sz="0" w:space="0" w:color="auto"/>
            <w:left w:val="none" w:sz="0" w:space="0" w:color="auto"/>
            <w:bottom w:val="none" w:sz="0" w:space="0" w:color="auto"/>
            <w:right w:val="none" w:sz="0" w:space="0" w:color="auto"/>
          </w:divBdr>
        </w:div>
        <w:div w:id="169295704">
          <w:marLeft w:val="640"/>
          <w:marRight w:val="0"/>
          <w:marTop w:val="0"/>
          <w:marBottom w:val="0"/>
          <w:divBdr>
            <w:top w:val="none" w:sz="0" w:space="0" w:color="auto"/>
            <w:left w:val="none" w:sz="0" w:space="0" w:color="auto"/>
            <w:bottom w:val="none" w:sz="0" w:space="0" w:color="auto"/>
            <w:right w:val="none" w:sz="0" w:space="0" w:color="auto"/>
          </w:divBdr>
        </w:div>
        <w:div w:id="413085803">
          <w:marLeft w:val="640"/>
          <w:marRight w:val="0"/>
          <w:marTop w:val="0"/>
          <w:marBottom w:val="0"/>
          <w:divBdr>
            <w:top w:val="none" w:sz="0" w:space="0" w:color="auto"/>
            <w:left w:val="none" w:sz="0" w:space="0" w:color="auto"/>
            <w:bottom w:val="none" w:sz="0" w:space="0" w:color="auto"/>
            <w:right w:val="none" w:sz="0" w:space="0" w:color="auto"/>
          </w:divBdr>
        </w:div>
        <w:div w:id="2093428199">
          <w:marLeft w:val="640"/>
          <w:marRight w:val="0"/>
          <w:marTop w:val="0"/>
          <w:marBottom w:val="0"/>
          <w:divBdr>
            <w:top w:val="none" w:sz="0" w:space="0" w:color="auto"/>
            <w:left w:val="none" w:sz="0" w:space="0" w:color="auto"/>
            <w:bottom w:val="none" w:sz="0" w:space="0" w:color="auto"/>
            <w:right w:val="none" w:sz="0" w:space="0" w:color="auto"/>
          </w:divBdr>
        </w:div>
        <w:div w:id="833498391">
          <w:marLeft w:val="640"/>
          <w:marRight w:val="0"/>
          <w:marTop w:val="0"/>
          <w:marBottom w:val="0"/>
          <w:divBdr>
            <w:top w:val="none" w:sz="0" w:space="0" w:color="auto"/>
            <w:left w:val="none" w:sz="0" w:space="0" w:color="auto"/>
            <w:bottom w:val="none" w:sz="0" w:space="0" w:color="auto"/>
            <w:right w:val="none" w:sz="0" w:space="0" w:color="auto"/>
          </w:divBdr>
        </w:div>
        <w:div w:id="1979996208">
          <w:marLeft w:val="640"/>
          <w:marRight w:val="0"/>
          <w:marTop w:val="0"/>
          <w:marBottom w:val="0"/>
          <w:divBdr>
            <w:top w:val="none" w:sz="0" w:space="0" w:color="auto"/>
            <w:left w:val="none" w:sz="0" w:space="0" w:color="auto"/>
            <w:bottom w:val="none" w:sz="0" w:space="0" w:color="auto"/>
            <w:right w:val="none" w:sz="0" w:space="0" w:color="auto"/>
          </w:divBdr>
        </w:div>
        <w:div w:id="377359321">
          <w:marLeft w:val="640"/>
          <w:marRight w:val="0"/>
          <w:marTop w:val="0"/>
          <w:marBottom w:val="0"/>
          <w:divBdr>
            <w:top w:val="none" w:sz="0" w:space="0" w:color="auto"/>
            <w:left w:val="none" w:sz="0" w:space="0" w:color="auto"/>
            <w:bottom w:val="none" w:sz="0" w:space="0" w:color="auto"/>
            <w:right w:val="none" w:sz="0" w:space="0" w:color="auto"/>
          </w:divBdr>
        </w:div>
        <w:div w:id="29183709">
          <w:marLeft w:val="640"/>
          <w:marRight w:val="0"/>
          <w:marTop w:val="0"/>
          <w:marBottom w:val="0"/>
          <w:divBdr>
            <w:top w:val="none" w:sz="0" w:space="0" w:color="auto"/>
            <w:left w:val="none" w:sz="0" w:space="0" w:color="auto"/>
            <w:bottom w:val="none" w:sz="0" w:space="0" w:color="auto"/>
            <w:right w:val="none" w:sz="0" w:space="0" w:color="auto"/>
          </w:divBdr>
        </w:div>
        <w:div w:id="1368989683">
          <w:marLeft w:val="640"/>
          <w:marRight w:val="0"/>
          <w:marTop w:val="0"/>
          <w:marBottom w:val="0"/>
          <w:divBdr>
            <w:top w:val="none" w:sz="0" w:space="0" w:color="auto"/>
            <w:left w:val="none" w:sz="0" w:space="0" w:color="auto"/>
            <w:bottom w:val="none" w:sz="0" w:space="0" w:color="auto"/>
            <w:right w:val="none" w:sz="0" w:space="0" w:color="auto"/>
          </w:divBdr>
        </w:div>
        <w:div w:id="610748638">
          <w:marLeft w:val="640"/>
          <w:marRight w:val="0"/>
          <w:marTop w:val="0"/>
          <w:marBottom w:val="0"/>
          <w:divBdr>
            <w:top w:val="none" w:sz="0" w:space="0" w:color="auto"/>
            <w:left w:val="none" w:sz="0" w:space="0" w:color="auto"/>
            <w:bottom w:val="none" w:sz="0" w:space="0" w:color="auto"/>
            <w:right w:val="none" w:sz="0" w:space="0" w:color="auto"/>
          </w:divBdr>
        </w:div>
        <w:div w:id="1237981817">
          <w:marLeft w:val="640"/>
          <w:marRight w:val="0"/>
          <w:marTop w:val="0"/>
          <w:marBottom w:val="0"/>
          <w:divBdr>
            <w:top w:val="none" w:sz="0" w:space="0" w:color="auto"/>
            <w:left w:val="none" w:sz="0" w:space="0" w:color="auto"/>
            <w:bottom w:val="none" w:sz="0" w:space="0" w:color="auto"/>
            <w:right w:val="none" w:sz="0" w:space="0" w:color="auto"/>
          </w:divBdr>
        </w:div>
        <w:div w:id="2081905163">
          <w:marLeft w:val="640"/>
          <w:marRight w:val="0"/>
          <w:marTop w:val="0"/>
          <w:marBottom w:val="0"/>
          <w:divBdr>
            <w:top w:val="none" w:sz="0" w:space="0" w:color="auto"/>
            <w:left w:val="none" w:sz="0" w:space="0" w:color="auto"/>
            <w:bottom w:val="none" w:sz="0" w:space="0" w:color="auto"/>
            <w:right w:val="none" w:sz="0" w:space="0" w:color="auto"/>
          </w:divBdr>
        </w:div>
        <w:div w:id="453449328">
          <w:marLeft w:val="640"/>
          <w:marRight w:val="0"/>
          <w:marTop w:val="0"/>
          <w:marBottom w:val="0"/>
          <w:divBdr>
            <w:top w:val="none" w:sz="0" w:space="0" w:color="auto"/>
            <w:left w:val="none" w:sz="0" w:space="0" w:color="auto"/>
            <w:bottom w:val="none" w:sz="0" w:space="0" w:color="auto"/>
            <w:right w:val="none" w:sz="0" w:space="0" w:color="auto"/>
          </w:divBdr>
        </w:div>
        <w:div w:id="454369223">
          <w:marLeft w:val="640"/>
          <w:marRight w:val="0"/>
          <w:marTop w:val="0"/>
          <w:marBottom w:val="0"/>
          <w:divBdr>
            <w:top w:val="none" w:sz="0" w:space="0" w:color="auto"/>
            <w:left w:val="none" w:sz="0" w:space="0" w:color="auto"/>
            <w:bottom w:val="none" w:sz="0" w:space="0" w:color="auto"/>
            <w:right w:val="none" w:sz="0" w:space="0" w:color="auto"/>
          </w:divBdr>
        </w:div>
        <w:div w:id="1051929414">
          <w:marLeft w:val="640"/>
          <w:marRight w:val="0"/>
          <w:marTop w:val="0"/>
          <w:marBottom w:val="0"/>
          <w:divBdr>
            <w:top w:val="none" w:sz="0" w:space="0" w:color="auto"/>
            <w:left w:val="none" w:sz="0" w:space="0" w:color="auto"/>
            <w:bottom w:val="none" w:sz="0" w:space="0" w:color="auto"/>
            <w:right w:val="none" w:sz="0" w:space="0" w:color="auto"/>
          </w:divBdr>
        </w:div>
        <w:div w:id="1488782616">
          <w:marLeft w:val="640"/>
          <w:marRight w:val="0"/>
          <w:marTop w:val="0"/>
          <w:marBottom w:val="0"/>
          <w:divBdr>
            <w:top w:val="none" w:sz="0" w:space="0" w:color="auto"/>
            <w:left w:val="none" w:sz="0" w:space="0" w:color="auto"/>
            <w:bottom w:val="none" w:sz="0" w:space="0" w:color="auto"/>
            <w:right w:val="none" w:sz="0" w:space="0" w:color="auto"/>
          </w:divBdr>
        </w:div>
        <w:div w:id="1275593562">
          <w:marLeft w:val="640"/>
          <w:marRight w:val="0"/>
          <w:marTop w:val="0"/>
          <w:marBottom w:val="0"/>
          <w:divBdr>
            <w:top w:val="none" w:sz="0" w:space="0" w:color="auto"/>
            <w:left w:val="none" w:sz="0" w:space="0" w:color="auto"/>
            <w:bottom w:val="none" w:sz="0" w:space="0" w:color="auto"/>
            <w:right w:val="none" w:sz="0" w:space="0" w:color="auto"/>
          </w:divBdr>
        </w:div>
        <w:div w:id="743337906">
          <w:marLeft w:val="640"/>
          <w:marRight w:val="0"/>
          <w:marTop w:val="0"/>
          <w:marBottom w:val="0"/>
          <w:divBdr>
            <w:top w:val="none" w:sz="0" w:space="0" w:color="auto"/>
            <w:left w:val="none" w:sz="0" w:space="0" w:color="auto"/>
            <w:bottom w:val="none" w:sz="0" w:space="0" w:color="auto"/>
            <w:right w:val="none" w:sz="0" w:space="0" w:color="auto"/>
          </w:divBdr>
        </w:div>
        <w:div w:id="981734330">
          <w:marLeft w:val="640"/>
          <w:marRight w:val="0"/>
          <w:marTop w:val="0"/>
          <w:marBottom w:val="0"/>
          <w:divBdr>
            <w:top w:val="none" w:sz="0" w:space="0" w:color="auto"/>
            <w:left w:val="none" w:sz="0" w:space="0" w:color="auto"/>
            <w:bottom w:val="none" w:sz="0" w:space="0" w:color="auto"/>
            <w:right w:val="none" w:sz="0" w:space="0" w:color="auto"/>
          </w:divBdr>
        </w:div>
        <w:div w:id="529731436">
          <w:marLeft w:val="640"/>
          <w:marRight w:val="0"/>
          <w:marTop w:val="0"/>
          <w:marBottom w:val="0"/>
          <w:divBdr>
            <w:top w:val="none" w:sz="0" w:space="0" w:color="auto"/>
            <w:left w:val="none" w:sz="0" w:space="0" w:color="auto"/>
            <w:bottom w:val="none" w:sz="0" w:space="0" w:color="auto"/>
            <w:right w:val="none" w:sz="0" w:space="0" w:color="auto"/>
          </w:divBdr>
        </w:div>
        <w:div w:id="979767125">
          <w:marLeft w:val="640"/>
          <w:marRight w:val="0"/>
          <w:marTop w:val="0"/>
          <w:marBottom w:val="0"/>
          <w:divBdr>
            <w:top w:val="none" w:sz="0" w:space="0" w:color="auto"/>
            <w:left w:val="none" w:sz="0" w:space="0" w:color="auto"/>
            <w:bottom w:val="none" w:sz="0" w:space="0" w:color="auto"/>
            <w:right w:val="none" w:sz="0" w:space="0" w:color="auto"/>
          </w:divBdr>
        </w:div>
        <w:div w:id="271327385">
          <w:marLeft w:val="640"/>
          <w:marRight w:val="0"/>
          <w:marTop w:val="0"/>
          <w:marBottom w:val="0"/>
          <w:divBdr>
            <w:top w:val="none" w:sz="0" w:space="0" w:color="auto"/>
            <w:left w:val="none" w:sz="0" w:space="0" w:color="auto"/>
            <w:bottom w:val="none" w:sz="0" w:space="0" w:color="auto"/>
            <w:right w:val="none" w:sz="0" w:space="0" w:color="auto"/>
          </w:divBdr>
        </w:div>
        <w:div w:id="1818914688">
          <w:marLeft w:val="640"/>
          <w:marRight w:val="0"/>
          <w:marTop w:val="0"/>
          <w:marBottom w:val="0"/>
          <w:divBdr>
            <w:top w:val="none" w:sz="0" w:space="0" w:color="auto"/>
            <w:left w:val="none" w:sz="0" w:space="0" w:color="auto"/>
            <w:bottom w:val="none" w:sz="0" w:space="0" w:color="auto"/>
            <w:right w:val="none" w:sz="0" w:space="0" w:color="auto"/>
          </w:divBdr>
        </w:div>
        <w:div w:id="2016765273">
          <w:marLeft w:val="640"/>
          <w:marRight w:val="0"/>
          <w:marTop w:val="0"/>
          <w:marBottom w:val="0"/>
          <w:divBdr>
            <w:top w:val="none" w:sz="0" w:space="0" w:color="auto"/>
            <w:left w:val="none" w:sz="0" w:space="0" w:color="auto"/>
            <w:bottom w:val="none" w:sz="0" w:space="0" w:color="auto"/>
            <w:right w:val="none" w:sz="0" w:space="0" w:color="auto"/>
          </w:divBdr>
        </w:div>
      </w:divsChild>
    </w:div>
    <w:div w:id="764152223">
      <w:bodyDiv w:val="1"/>
      <w:marLeft w:val="0"/>
      <w:marRight w:val="0"/>
      <w:marTop w:val="0"/>
      <w:marBottom w:val="0"/>
      <w:divBdr>
        <w:top w:val="none" w:sz="0" w:space="0" w:color="auto"/>
        <w:left w:val="none" w:sz="0" w:space="0" w:color="auto"/>
        <w:bottom w:val="none" w:sz="0" w:space="0" w:color="auto"/>
        <w:right w:val="none" w:sz="0" w:space="0" w:color="auto"/>
      </w:divBdr>
      <w:divsChild>
        <w:div w:id="484473765">
          <w:marLeft w:val="640"/>
          <w:marRight w:val="0"/>
          <w:marTop w:val="0"/>
          <w:marBottom w:val="0"/>
          <w:divBdr>
            <w:top w:val="none" w:sz="0" w:space="0" w:color="auto"/>
            <w:left w:val="none" w:sz="0" w:space="0" w:color="auto"/>
            <w:bottom w:val="none" w:sz="0" w:space="0" w:color="auto"/>
            <w:right w:val="none" w:sz="0" w:space="0" w:color="auto"/>
          </w:divBdr>
        </w:div>
        <w:div w:id="662199764">
          <w:marLeft w:val="640"/>
          <w:marRight w:val="0"/>
          <w:marTop w:val="0"/>
          <w:marBottom w:val="0"/>
          <w:divBdr>
            <w:top w:val="none" w:sz="0" w:space="0" w:color="auto"/>
            <w:left w:val="none" w:sz="0" w:space="0" w:color="auto"/>
            <w:bottom w:val="none" w:sz="0" w:space="0" w:color="auto"/>
            <w:right w:val="none" w:sz="0" w:space="0" w:color="auto"/>
          </w:divBdr>
        </w:div>
        <w:div w:id="551648885">
          <w:marLeft w:val="640"/>
          <w:marRight w:val="0"/>
          <w:marTop w:val="0"/>
          <w:marBottom w:val="0"/>
          <w:divBdr>
            <w:top w:val="none" w:sz="0" w:space="0" w:color="auto"/>
            <w:left w:val="none" w:sz="0" w:space="0" w:color="auto"/>
            <w:bottom w:val="none" w:sz="0" w:space="0" w:color="auto"/>
            <w:right w:val="none" w:sz="0" w:space="0" w:color="auto"/>
          </w:divBdr>
        </w:div>
        <w:div w:id="2057511322">
          <w:marLeft w:val="640"/>
          <w:marRight w:val="0"/>
          <w:marTop w:val="0"/>
          <w:marBottom w:val="0"/>
          <w:divBdr>
            <w:top w:val="none" w:sz="0" w:space="0" w:color="auto"/>
            <w:left w:val="none" w:sz="0" w:space="0" w:color="auto"/>
            <w:bottom w:val="none" w:sz="0" w:space="0" w:color="auto"/>
            <w:right w:val="none" w:sz="0" w:space="0" w:color="auto"/>
          </w:divBdr>
        </w:div>
        <w:div w:id="1653213655">
          <w:marLeft w:val="640"/>
          <w:marRight w:val="0"/>
          <w:marTop w:val="0"/>
          <w:marBottom w:val="0"/>
          <w:divBdr>
            <w:top w:val="none" w:sz="0" w:space="0" w:color="auto"/>
            <w:left w:val="none" w:sz="0" w:space="0" w:color="auto"/>
            <w:bottom w:val="none" w:sz="0" w:space="0" w:color="auto"/>
            <w:right w:val="none" w:sz="0" w:space="0" w:color="auto"/>
          </w:divBdr>
        </w:div>
        <w:div w:id="479003898">
          <w:marLeft w:val="640"/>
          <w:marRight w:val="0"/>
          <w:marTop w:val="0"/>
          <w:marBottom w:val="0"/>
          <w:divBdr>
            <w:top w:val="none" w:sz="0" w:space="0" w:color="auto"/>
            <w:left w:val="none" w:sz="0" w:space="0" w:color="auto"/>
            <w:bottom w:val="none" w:sz="0" w:space="0" w:color="auto"/>
            <w:right w:val="none" w:sz="0" w:space="0" w:color="auto"/>
          </w:divBdr>
        </w:div>
        <w:div w:id="1268074109">
          <w:marLeft w:val="640"/>
          <w:marRight w:val="0"/>
          <w:marTop w:val="0"/>
          <w:marBottom w:val="0"/>
          <w:divBdr>
            <w:top w:val="none" w:sz="0" w:space="0" w:color="auto"/>
            <w:left w:val="none" w:sz="0" w:space="0" w:color="auto"/>
            <w:bottom w:val="none" w:sz="0" w:space="0" w:color="auto"/>
            <w:right w:val="none" w:sz="0" w:space="0" w:color="auto"/>
          </w:divBdr>
        </w:div>
        <w:div w:id="1098329646">
          <w:marLeft w:val="640"/>
          <w:marRight w:val="0"/>
          <w:marTop w:val="0"/>
          <w:marBottom w:val="0"/>
          <w:divBdr>
            <w:top w:val="none" w:sz="0" w:space="0" w:color="auto"/>
            <w:left w:val="none" w:sz="0" w:space="0" w:color="auto"/>
            <w:bottom w:val="none" w:sz="0" w:space="0" w:color="auto"/>
            <w:right w:val="none" w:sz="0" w:space="0" w:color="auto"/>
          </w:divBdr>
        </w:div>
        <w:div w:id="1942060004">
          <w:marLeft w:val="640"/>
          <w:marRight w:val="0"/>
          <w:marTop w:val="0"/>
          <w:marBottom w:val="0"/>
          <w:divBdr>
            <w:top w:val="none" w:sz="0" w:space="0" w:color="auto"/>
            <w:left w:val="none" w:sz="0" w:space="0" w:color="auto"/>
            <w:bottom w:val="none" w:sz="0" w:space="0" w:color="auto"/>
            <w:right w:val="none" w:sz="0" w:space="0" w:color="auto"/>
          </w:divBdr>
        </w:div>
        <w:div w:id="199126693">
          <w:marLeft w:val="640"/>
          <w:marRight w:val="0"/>
          <w:marTop w:val="0"/>
          <w:marBottom w:val="0"/>
          <w:divBdr>
            <w:top w:val="none" w:sz="0" w:space="0" w:color="auto"/>
            <w:left w:val="none" w:sz="0" w:space="0" w:color="auto"/>
            <w:bottom w:val="none" w:sz="0" w:space="0" w:color="auto"/>
            <w:right w:val="none" w:sz="0" w:space="0" w:color="auto"/>
          </w:divBdr>
        </w:div>
        <w:div w:id="1940946022">
          <w:marLeft w:val="640"/>
          <w:marRight w:val="0"/>
          <w:marTop w:val="0"/>
          <w:marBottom w:val="0"/>
          <w:divBdr>
            <w:top w:val="none" w:sz="0" w:space="0" w:color="auto"/>
            <w:left w:val="none" w:sz="0" w:space="0" w:color="auto"/>
            <w:bottom w:val="none" w:sz="0" w:space="0" w:color="auto"/>
            <w:right w:val="none" w:sz="0" w:space="0" w:color="auto"/>
          </w:divBdr>
        </w:div>
        <w:div w:id="501550224">
          <w:marLeft w:val="640"/>
          <w:marRight w:val="0"/>
          <w:marTop w:val="0"/>
          <w:marBottom w:val="0"/>
          <w:divBdr>
            <w:top w:val="none" w:sz="0" w:space="0" w:color="auto"/>
            <w:left w:val="none" w:sz="0" w:space="0" w:color="auto"/>
            <w:bottom w:val="none" w:sz="0" w:space="0" w:color="auto"/>
            <w:right w:val="none" w:sz="0" w:space="0" w:color="auto"/>
          </w:divBdr>
        </w:div>
        <w:div w:id="2017220771">
          <w:marLeft w:val="640"/>
          <w:marRight w:val="0"/>
          <w:marTop w:val="0"/>
          <w:marBottom w:val="0"/>
          <w:divBdr>
            <w:top w:val="none" w:sz="0" w:space="0" w:color="auto"/>
            <w:left w:val="none" w:sz="0" w:space="0" w:color="auto"/>
            <w:bottom w:val="none" w:sz="0" w:space="0" w:color="auto"/>
            <w:right w:val="none" w:sz="0" w:space="0" w:color="auto"/>
          </w:divBdr>
        </w:div>
        <w:div w:id="1409233107">
          <w:marLeft w:val="640"/>
          <w:marRight w:val="0"/>
          <w:marTop w:val="0"/>
          <w:marBottom w:val="0"/>
          <w:divBdr>
            <w:top w:val="none" w:sz="0" w:space="0" w:color="auto"/>
            <w:left w:val="none" w:sz="0" w:space="0" w:color="auto"/>
            <w:bottom w:val="none" w:sz="0" w:space="0" w:color="auto"/>
            <w:right w:val="none" w:sz="0" w:space="0" w:color="auto"/>
          </w:divBdr>
        </w:div>
        <w:div w:id="243999975">
          <w:marLeft w:val="640"/>
          <w:marRight w:val="0"/>
          <w:marTop w:val="0"/>
          <w:marBottom w:val="0"/>
          <w:divBdr>
            <w:top w:val="none" w:sz="0" w:space="0" w:color="auto"/>
            <w:left w:val="none" w:sz="0" w:space="0" w:color="auto"/>
            <w:bottom w:val="none" w:sz="0" w:space="0" w:color="auto"/>
            <w:right w:val="none" w:sz="0" w:space="0" w:color="auto"/>
          </w:divBdr>
        </w:div>
        <w:div w:id="910578760">
          <w:marLeft w:val="640"/>
          <w:marRight w:val="0"/>
          <w:marTop w:val="0"/>
          <w:marBottom w:val="0"/>
          <w:divBdr>
            <w:top w:val="none" w:sz="0" w:space="0" w:color="auto"/>
            <w:left w:val="none" w:sz="0" w:space="0" w:color="auto"/>
            <w:bottom w:val="none" w:sz="0" w:space="0" w:color="auto"/>
            <w:right w:val="none" w:sz="0" w:space="0" w:color="auto"/>
          </w:divBdr>
        </w:div>
        <w:div w:id="1908373152">
          <w:marLeft w:val="640"/>
          <w:marRight w:val="0"/>
          <w:marTop w:val="0"/>
          <w:marBottom w:val="0"/>
          <w:divBdr>
            <w:top w:val="none" w:sz="0" w:space="0" w:color="auto"/>
            <w:left w:val="none" w:sz="0" w:space="0" w:color="auto"/>
            <w:bottom w:val="none" w:sz="0" w:space="0" w:color="auto"/>
            <w:right w:val="none" w:sz="0" w:space="0" w:color="auto"/>
          </w:divBdr>
        </w:div>
        <w:div w:id="257060392">
          <w:marLeft w:val="640"/>
          <w:marRight w:val="0"/>
          <w:marTop w:val="0"/>
          <w:marBottom w:val="0"/>
          <w:divBdr>
            <w:top w:val="none" w:sz="0" w:space="0" w:color="auto"/>
            <w:left w:val="none" w:sz="0" w:space="0" w:color="auto"/>
            <w:bottom w:val="none" w:sz="0" w:space="0" w:color="auto"/>
            <w:right w:val="none" w:sz="0" w:space="0" w:color="auto"/>
          </w:divBdr>
        </w:div>
        <w:div w:id="36664161">
          <w:marLeft w:val="640"/>
          <w:marRight w:val="0"/>
          <w:marTop w:val="0"/>
          <w:marBottom w:val="0"/>
          <w:divBdr>
            <w:top w:val="none" w:sz="0" w:space="0" w:color="auto"/>
            <w:left w:val="none" w:sz="0" w:space="0" w:color="auto"/>
            <w:bottom w:val="none" w:sz="0" w:space="0" w:color="auto"/>
            <w:right w:val="none" w:sz="0" w:space="0" w:color="auto"/>
          </w:divBdr>
        </w:div>
        <w:div w:id="1480925612">
          <w:marLeft w:val="640"/>
          <w:marRight w:val="0"/>
          <w:marTop w:val="0"/>
          <w:marBottom w:val="0"/>
          <w:divBdr>
            <w:top w:val="none" w:sz="0" w:space="0" w:color="auto"/>
            <w:left w:val="none" w:sz="0" w:space="0" w:color="auto"/>
            <w:bottom w:val="none" w:sz="0" w:space="0" w:color="auto"/>
            <w:right w:val="none" w:sz="0" w:space="0" w:color="auto"/>
          </w:divBdr>
        </w:div>
        <w:div w:id="1841961785">
          <w:marLeft w:val="640"/>
          <w:marRight w:val="0"/>
          <w:marTop w:val="0"/>
          <w:marBottom w:val="0"/>
          <w:divBdr>
            <w:top w:val="none" w:sz="0" w:space="0" w:color="auto"/>
            <w:left w:val="none" w:sz="0" w:space="0" w:color="auto"/>
            <w:bottom w:val="none" w:sz="0" w:space="0" w:color="auto"/>
            <w:right w:val="none" w:sz="0" w:space="0" w:color="auto"/>
          </w:divBdr>
        </w:div>
        <w:div w:id="606892607">
          <w:marLeft w:val="640"/>
          <w:marRight w:val="0"/>
          <w:marTop w:val="0"/>
          <w:marBottom w:val="0"/>
          <w:divBdr>
            <w:top w:val="none" w:sz="0" w:space="0" w:color="auto"/>
            <w:left w:val="none" w:sz="0" w:space="0" w:color="auto"/>
            <w:bottom w:val="none" w:sz="0" w:space="0" w:color="auto"/>
            <w:right w:val="none" w:sz="0" w:space="0" w:color="auto"/>
          </w:divBdr>
        </w:div>
        <w:div w:id="1266037913">
          <w:marLeft w:val="640"/>
          <w:marRight w:val="0"/>
          <w:marTop w:val="0"/>
          <w:marBottom w:val="0"/>
          <w:divBdr>
            <w:top w:val="none" w:sz="0" w:space="0" w:color="auto"/>
            <w:left w:val="none" w:sz="0" w:space="0" w:color="auto"/>
            <w:bottom w:val="none" w:sz="0" w:space="0" w:color="auto"/>
            <w:right w:val="none" w:sz="0" w:space="0" w:color="auto"/>
          </w:divBdr>
        </w:div>
        <w:div w:id="1863008523">
          <w:marLeft w:val="640"/>
          <w:marRight w:val="0"/>
          <w:marTop w:val="0"/>
          <w:marBottom w:val="0"/>
          <w:divBdr>
            <w:top w:val="none" w:sz="0" w:space="0" w:color="auto"/>
            <w:left w:val="none" w:sz="0" w:space="0" w:color="auto"/>
            <w:bottom w:val="none" w:sz="0" w:space="0" w:color="auto"/>
            <w:right w:val="none" w:sz="0" w:space="0" w:color="auto"/>
          </w:divBdr>
        </w:div>
        <w:div w:id="364407288">
          <w:marLeft w:val="640"/>
          <w:marRight w:val="0"/>
          <w:marTop w:val="0"/>
          <w:marBottom w:val="0"/>
          <w:divBdr>
            <w:top w:val="none" w:sz="0" w:space="0" w:color="auto"/>
            <w:left w:val="none" w:sz="0" w:space="0" w:color="auto"/>
            <w:bottom w:val="none" w:sz="0" w:space="0" w:color="auto"/>
            <w:right w:val="none" w:sz="0" w:space="0" w:color="auto"/>
          </w:divBdr>
        </w:div>
        <w:div w:id="822357692">
          <w:marLeft w:val="640"/>
          <w:marRight w:val="0"/>
          <w:marTop w:val="0"/>
          <w:marBottom w:val="0"/>
          <w:divBdr>
            <w:top w:val="none" w:sz="0" w:space="0" w:color="auto"/>
            <w:left w:val="none" w:sz="0" w:space="0" w:color="auto"/>
            <w:bottom w:val="none" w:sz="0" w:space="0" w:color="auto"/>
            <w:right w:val="none" w:sz="0" w:space="0" w:color="auto"/>
          </w:divBdr>
        </w:div>
        <w:div w:id="137461046">
          <w:marLeft w:val="640"/>
          <w:marRight w:val="0"/>
          <w:marTop w:val="0"/>
          <w:marBottom w:val="0"/>
          <w:divBdr>
            <w:top w:val="none" w:sz="0" w:space="0" w:color="auto"/>
            <w:left w:val="none" w:sz="0" w:space="0" w:color="auto"/>
            <w:bottom w:val="none" w:sz="0" w:space="0" w:color="auto"/>
            <w:right w:val="none" w:sz="0" w:space="0" w:color="auto"/>
          </w:divBdr>
        </w:div>
        <w:div w:id="335690075">
          <w:marLeft w:val="640"/>
          <w:marRight w:val="0"/>
          <w:marTop w:val="0"/>
          <w:marBottom w:val="0"/>
          <w:divBdr>
            <w:top w:val="none" w:sz="0" w:space="0" w:color="auto"/>
            <w:left w:val="none" w:sz="0" w:space="0" w:color="auto"/>
            <w:bottom w:val="none" w:sz="0" w:space="0" w:color="auto"/>
            <w:right w:val="none" w:sz="0" w:space="0" w:color="auto"/>
          </w:divBdr>
        </w:div>
        <w:div w:id="2054040657">
          <w:marLeft w:val="640"/>
          <w:marRight w:val="0"/>
          <w:marTop w:val="0"/>
          <w:marBottom w:val="0"/>
          <w:divBdr>
            <w:top w:val="none" w:sz="0" w:space="0" w:color="auto"/>
            <w:left w:val="none" w:sz="0" w:space="0" w:color="auto"/>
            <w:bottom w:val="none" w:sz="0" w:space="0" w:color="auto"/>
            <w:right w:val="none" w:sz="0" w:space="0" w:color="auto"/>
          </w:divBdr>
        </w:div>
        <w:div w:id="524443094">
          <w:marLeft w:val="640"/>
          <w:marRight w:val="0"/>
          <w:marTop w:val="0"/>
          <w:marBottom w:val="0"/>
          <w:divBdr>
            <w:top w:val="none" w:sz="0" w:space="0" w:color="auto"/>
            <w:left w:val="none" w:sz="0" w:space="0" w:color="auto"/>
            <w:bottom w:val="none" w:sz="0" w:space="0" w:color="auto"/>
            <w:right w:val="none" w:sz="0" w:space="0" w:color="auto"/>
          </w:divBdr>
        </w:div>
        <w:div w:id="1524707822">
          <w:marLeft w:val="640"/>
          <w:marRight w:val="0"/>
          <w:marTop w:val="0"/>
          <w:marBottom w:val="0"/>
          <w:divBdr>
            <w:top w:val="none" w:sz="0" w:space="0" w:color="auto"/>
            <w:left w:val="none" w:sz="0" w:space="0" w:color="auto"/>
            <w:bottom w:val="none" w:sz="0" w:space="0" w:color="auto"/>
            <w:right w:val="none" w:sz="0" w:space="0" w:color="auto"/>
          </w:divBdr>
        </w:div>
        <w:div w:id="1467775942">
          <w:marLeft w:val="640"/>
          <w:marRight w:val="0"/>
          <w:marTop w:val="0"/>
          <w:marBottom w:val="0"/>
          <w:divBdr>
            <w:top w:val="none" w:sz="0" w:space="0" w:color="auto"/>
            <w:left w:val="none" w:sz="0" w:space="0" w:color="auto"/>
            <w:bottom w:val="none" w:sz="0" w:space="0" w:color="auto"/>
            <w:right w:val="none" w:sz="0" w:space="0" w:color="auto"/>
          </w:divBdr>
        </w:div>
        <w:div w:id="2060859510">
          <w:marLeft w:val="640"/>
          <w:marRight w:val="0"/>
          <w:marTop w:val="0"/>
          <w:marBottom w:val="0"/>
          <w:divBdr>
            <w:top w:val="none" w:sz="0" w:space="0" w:color="auto"/>
            <w:left w:val="none" w:sz="0" w:space="0" w:color="auto"/>
            <w:bottom w:val="none" w:sz="0" w:space="0" w:color="auto"/>
            <w:right w:val="none" w:sz="0" w:space="0" w:color="auto"/>
          </w:divBdr>
        </w:div>
        <w:div w:id="1430813917">
          <w:marLeft w:val="640"/>
          <w:marRight w:val="0"/>
          <w:marTop w:val="0"/>
          <w:marBottom w:val="0"/>
          <w:divBdr>
            <w:top w:val="none" w:sz="0" w:space="0" w:color="auto"/>
            <w:left w:val="none" w:sz="0" w:space="0" w:color="auto"/>
            <w:bottom w:val="none" w:sz="0" w:space="0" w:color="auto"/>
            <w:right w:val="none" w:sz="0" w:space="0" w:color="auto"/>
          </w:divBdr>
        </w:div>
        <w:div w:id="449320404">
          <w:marLeft w:val="640"/>
          <w:marRight w:val="0"/>
          <w:marTop w:val="0"/>
          <w:marBottom w:val="0"/>
          <w:divBdr>
            <w:top w:val="none" w:sz="0" w:space="0" w:color="auto"/>
            <w:left w:val="none" w:sz="0" w:space="0" w:color="auto"/>
            <w:bottom w:val="none" w:sz="0" w:space="0" w:color="auto"/>
            <w:right w:val="none" w:sz="0" w:space="0" w:color="auto"/>
          </w:divBdr>
        </w:div>
        <w:div w:id="1659264624">
          <w:marLeft w:val="640"/>
          <w:marRight w:val="0"/>
          <w:marTop w:val="0"/>
          <w:marBottom w:val="0"/>
          <w:divBdr>
            <w:top w:val="none" w:sz="0" w:space="0" w:color="auto"/>
            <w:left w:val="none" w:sz="0" w:space="0" w:color="auto"/>
            <w:bottom w:val="none" w:sz="0" w:space="0" w:color="auto"/>
            <w:right w:val="none" w:sz="0" w:space="0" w:color="auto"/>
          </w:divBdr>
        </w:div>
      </w:divsChild>
    </w:div>
    <w:div w:id="818498394">
      <w:bodyDiv w:val="1"/>
      <w:marLeft w:val="0"/>
      <w:marRight w:val="0"/>
      <w:marTop w:val="0"/>
      <w:marBottom w:val="0"/>
      <w:divBdr>
        <w:top w:val="none" w:sz="0" w:space="0" w:color="auto"/>
        <w:left w:val="none" w:sz="0" w:space="0" w:color="auto"/>
        <w:bottom w:val="none" w:sz="0" w:space="0" w:color="auto"/>
        <w:right w:val="none" w:sz="0" w:space="0" w:color="auto"/>
      </w:divBdr>
    </w:div>
    <w:div w:id="1093814836">
      <w:bodyDiv w:val="1"/>
      <w:marLeft w:val="0"/>
      <w:marRight w:val="0"/>
      <w:marTop w:val="0"/>
      <w:marBottom w:val="0"/>
      <w:divBdr>
        <w:top w:val="none" w:sz="0" w:space="0" w:color="auto"/>
        <w:left w:val="none" w:sz="0" w:space="0" w:color="auto"/>
        <w:bottom w:val="none" w:sz="0" w:space="0" w:color="auto"/>
        <w:right w:val="none" w:sz="0" w:space="0" w:color="auto"/>
      </w:divBdr>
      <w:divsChild>
        <w:div w:id="846943019">
          <w:marLeft w:val="640"/>
          <w:marRight w:val="0"/>
          <w:marTop w:val="0"/>
          <w:marBottom w:val="0"/>
          <w:divBdr>
            <w:top w:val="none" w:sz="0" w:space="0" w:color="auto"/>
            <w:left w:val="none" w:sz="0" w:space="0" w:color="auto"/>
            <w:bottom w:val="none" w:sz="0" w:space="0" w:color="auto"/>
            <w:right w:val="none" w:sz="0" w:space="0" w:color="auto"/>
          </w:divBdr>
        </w:div>
        <w:div w:id="510147795">
          <w:marLeft w:val="640"/>
          <w:marRight w:val="0"/>
          <w:marTop w:val="0"/>
          <w:marBottom w:val="0"/>
          <w:divBdr>
            <w:top w:val="none" w:sz="0" w:space="0" w:color="auto"/>
            <w:left w:val="none" w:sz="0" w:space="0" w:color="auto"/>
            <w:bottom w:val="none" w:sz="0" w:space="0" w:color="auto"/>
            <w:right w:val="none" w:sz="0" w:space="0" w:color="auto"/>
          </w:divBdr>
        </w:div>
        <w:div w:id="1286157609">
          <w:marLeft w:val="640"/>
          <w:marRight w:val="0"/>
          <w:marTop w:val="0"/>
          <w:marBottom w:val="0"/>
          <w:divBdr>
            <w:top w:val="none" w:sz="0" w:space="0" w:color="auto"/>
            <w:left w:val="none" w:sz="0" w:space="0" w:color="auto"/>
            <w:bottom w:val="none" w:sz="0" w:space="0" w:color="auto"/>
            <w:right w:val="none" w:sz="0" w:space="0" w:color="auto"/>
          </w:divBdr>
        </w:div>
        <w:div w:id="623968794">
          <w:marLeft w:val="640"/>
          <w:marRight w:val="0"/>
          <w:marTop w:val="0"/>
          <w:marBottom w:val="0"/>
          <w:divBdr>
            <w:top w:val="none" w:sz="0" w:space="0" w:color="auto"/>
            <w:left w:val="none" w:sz="0" w:space="0" w:color="auto"/>
            <w:bottom w:val="none" w:sz="0" w:space="0" w:color="auto"/>
            <w:right w:val="none" w:sz="0" w:space="0" w:color="auto"/>
          </w:divBdr>
        </w:div>
        <w:div w:id="2106459918">
          <w:marLeft w:val="640"/>
          <w:marRight w:val="0"/>
          <w:marTop w:val="0"/>
          <w:marBottom w:val="0"/>
          <w:divBdr>
            <w:top w:val="none" w:sz="0" w:space="0" w:color="auto"/>
            <w:left w:val="none" w:sz="0" w:space="0" w:color="auto"/>
            <w:bottom w:val="none" w:sz="0" w:space="0" w:color="auto"/>
            <w:right w:val="none" w:sz="0" w:space="0" w:color="auto"/>
          </w:divBdr>
        </w:div>
        <w:div w:id="1093428162">
          <w:marLeft w:val="640"/>
          <w:marRight w:val="0"/>
          <w:marTop w:val="0"/>
          <w:marBottom w:val="0"/>
          <w:divBdr>
            <w:top w:val="none" w:sz="0" w:space="0" w:color="auto"/>
            <w:left w:val="none" w:sz="0" w:space="0" w:color="auto"/>
            <w:bottom w:val="none" w:sz="0" w:space="0" w:color="auto"/>
            <w:right w:val="none" w:sz="0" w:space="0" w:color="auto"/>
          </w:divBdr>
        </w:div>
        <w:div w:id="445656898">
          <w:marLeft w:val="640"/>
          <w:marRight w:val="0"/>
          <w:marTop w:val="0"/>
          <w:marBottom w:val="0"/>
          <w:divBdr>
            <w:top w:val="none" w:sz="0" w:space="0" w:color="auto"/>
            <w:left w:val="none" w:sz="0" w:space="0" w:color="auto"/>
            <w:bottom w:val="none" w:sz="0" w:space="0" w:color="auto"/>
            <w:right w:val="none" w:sz="0" w:space="0" w:color="auto"/>
          </w:divBdr>
        </w:div>
        <w:div w:id="1340813656">
          <w:marLeft w:val="640"/>
          <w:marRight w:val="0"/>
          <w:marTop w:val="0"/>
          <w:marBottom w:val="0"/>
          <w:divBdr>
            <w:top w:val="none" w:sz="0" w:space="0" w:color="auto"/>
            <w:left w:val="none" w:sz="0" w:space="0" w:color="auto"/>
            <w:bottom w:val="none" w:sz="0" w:space="0" w:color="auto"/>
            <w:right w:val="none" w:sz="0" w:space="0" w:color="auto"/>
          </w:divBdr>
        </w:div>
        <w:div w:id="56629094">
          <w:marLeft w:val="640"/>
          <w:marRight w:val="0"/>
          <w:marTop w:val="0"/>
          <w:marBottom w:val="0"/>
          <w:divBdr>
            <w:top w:val="none" w:sz="0" w:space="0" w:color="auto"/>
            <w:left w:val="none" w:sz="0" w:space="0" w:color="auto"/>
            <w:bottom w:val="none" w:sz="0" w:space="0" w:color="auto"/>
            <w:right w:val="none" w:sz="0" w:space="0" w:color="auto"/>
          </w:divBdr>
        </w:div>
        <w:div w:id="1310357776">
          <w:marLeft w:val="640"/>
          <w:marRight w:val="0"/>
          <w:marTop w:val="0"/>
          <w:marBottom w:val="0"/>
          <w:divBdr>
            <w:top w:val="none" w:sz="0" w:space="0" w:color="auto"/>
            <w:left w:val="none" w:sz="0" w:space="0" w:color="auto"/>
            <w:bottom w:val="none" w:sz="0" w:space="0" w:color="auto"/>
            <w:right w:val="none" w:sz="0" w:space="0" w:color="auto"/>
          </w:divBdr>
        </w:div>
        <w:div w:id="299575544">
          <w:marLeft w:val="640"/>
          <w:marRight w:val="0"/>
          <w:marTop w:val="0"/>
          <w:marBottom w:val="0"/>
          <w:divBdr>
            <w:top w:val="none" w:sz="0" w:space="0" w:color="auto"/>
            <w:left w:val="none" w:sz="0" w:space="0" w:color="auto"/>
            <w:bottom w:val="none" w:sz="0" w:space="0" w:color="auto"/>
            <w:right w:val="none" w:sz="0" w:space="0" w:color="auto"/>
          </w:divBdr>
        </w:div>
        <w:div w:id="603461929">
          <w:marLeft w:val="640"/>
          <w:marRight w:val="0"/>
          <w:marTop w:val="0"/>
          <w:marBottom w:val="0"/>
          <w:divBdr>
            <w:top w:val="none" w:sz="0" w:space="0" w:color="auto"/>
            <w:left w:val="none" w:sz="0" w:space="0" w:color="auto"/>
            <w:bottom w:val="none" w:sz="0" w:space="0" w:color="auto"/>
            <w:right w:val="none" w:sz="0" w:space="0" w:color="auto"/>
          </w:divBdr>
        </w:div>
        <w:div w:id="1009022998">
          <w:marLeft w:val="640"/>
          <w:marRight w:val="0"/>
          <w:marTop w:val="0"/>
          <w:marBottom w:val="0"/>
          <w:divBdr>
            <w:top w:val="none" w:sz="0" w:space="0" w:color="auto"/>
            <w:left w:val="none" w:sz="0" w:space="0" w:color="auto"/>
            <w:bottom w:val="none" w:sz="0" w:space="0" w:color="auto"/>
            <w:right w:val="none" w:sz="0" w:space="0" w:color="auto"/>
          </w:divBdr>
        </w:div>
        <w:div w:id="300891938">
          <w:marLeft w:val="640"/>
          <w:marRight w:val="0"/>
          <w:marTop w:val="0"/>
          <w:marBottom w:val="0"/>
          <w:divBdr>
            <w:top w:val="none" w:sz="0" w:space="0" w:color="auto"/>
            <w:left w:val="none" w:sz="0" w:space="0" w:color="auto"/>
            <w:bottom w:val="none" w:sz="0" w:space="0" w:color="auto"/>
            <w:right w:val="none" w:sz="0" w:space="0" w:color="auto"/>
          </w:divBdr>
        </w:div>
        <w:div w:id="1036539584">
          <w:marLeft w:val="640"/>
          <w:marRight w:val="0"/>
          <w:marTop w:val="0"/>
          <w:marBottom w:val="0"/>
          <w:divBdr>
            <w:top w:val="none" w:sz="0" w:space="0" w:color="auto"/>
            <w:left w:val="none" w:sz="0" w:space="0" w:color="auto"/>
            <w:bottom w:val="none" w:sz="0" w:space="0" w:color="auto"/>
            <w:right w:val="none" w:sz="0" w:space="0" w:color="auto"/>
          </w:divBdr>
        </w:div>
        <w:div w:id="340013394">
          <w:marLeft w:val="640"/>
          <w:marRight w:val="0"/>
          <w:marTop w:val="0"/>
          <w:marBottom w:val="0"/>
          <w:divBdr>
            <w:top w:val="none" w:sz="0" w:space="0" w:color="auto"/>
            <w:left w:val="none" w:sz="0" w:space="0" w:color="auto"/>
            <w:bottom w:val="none" w:sz="0" w:space="0" w:color="auto"/>
            <w:right w:val="none" w:sz="0" w:space="0" w:color="auto"/>
          </w:divBdr>
        </w:div>
        <w:div w:id="1825850000">
          <w:marLeft w:val="640"/>
          <w:marRight w:val="0"/>
          <w:marTop w:val="0"/>
          <w:marBottom w:val="0"/>
          <w:divBdr>
            <w:top w:val="none" w:sz="0" w:space="0" w:color="auto"/>
            <w:left w:val="none" w:sz="0" w:space="0" w:color="auto"/>
            <w:bottom w:val="none" w:sz="0" w:space="0" w:color="auto"/>
            <w:right w:val="none" w:sz="0" w:space="0" w:color="auto"/>
          </w:divBdr>
        </w:div>
        <w:div w:id="799878540">
          <w:marLeft w:val="640"/>
          <w:marRight w:val="0"/>
          <w:marTop w:val="0"/>
          <w:marBottom w:val="0"/>
          <w:divBdr>
            <w:top w:val="none" w:sz="0" w:space="0" w:color="auto"/>
            <w:left w:val="none" w:sz="0" w:space="0" w:color="auto"/>
            <w:bottom w:val="none" w:sz="0" w:space="0" w:color="auto"/>
            <w:right w:val="none" w:sz="0" w:space="0" w:color="auto"/>
          </w:divBdr>
        </w:div>
        <w:div w:id="1432119351">
          <w:marLeft w:val="640"/>
          <w:marRight w:val="0"/>
          <w:marTop w:val="0"/>
          <w:marBottom w:val="0"/>
          <w:divBdr>
            <w:top w:val="none" w:sz="0" w:space="0" w:color="auto"/>
            <w:left w:val="none" w:sz="0" w:space="0" w:color="auto"/>
            <w:bottom w:val="none" w:sz="0" w:space="0" w:color="auto"/>
            <w:right w:val="none" w:sz="0" w:space="0" w:color="auto"/>
          </w:divBdr>
        </w:div>
        <w:div w:id="1279026248">
          <w:marLeft w:val="640"/>
          <w:marRight w:val="0"/>
          <w:marTop w:val="0"/>
          <w:marBottom w:val="0"/>
          <w:divBdr>
            <w:top w:val="none" w:sz="0" w:space="0" w:color="auto"/>
            <w:left w:val="none" w:sz="0" w:space="0" w:color="auto"/>
            <w:bottom w:val="none" w:sz="0" w:space="0" w:color="auto"/>
            <w:right w:val="none" w:sz="0" w:space="0" w:color="auto"/>
          </w:divBdr>
        </w:div>
        <w:div w:id="1533692568">
          <w:marLeft w:val="640"/>
          <w:marRight w:val="0"/>
          <w:marTop w:val="0"/>
          <w:marBottom w:val="0"/>
          <w:divBdr>
            <w:top w:val="none" w:sz="0" w:space="0" w:color="auto"/>
            <w:left w:val="none" w:sz="0" w:space="0" w:color="auto"/>
            <w:bottom w:val="none" w:sz="0" w:space="0" w:color="auto"/>
            <w:right w:val="none" w:sz="0" w:space="0" w:color="auto"/>
          </w:divBdr>
        </w:div>
        <w:div w:id="480081465">
          <w:marLeft w:val="640"/>
          <w:marRight w:val="0"/>
          <w:marTop w:val="0"/>
          <w:marBottom w:val="0"/>
          <w:divBdr>
            <w:top w:val="none" w:sz="0" w:space="0" w:color="auto"/>
            <w:left w:val="none" w:sz="0" w:space="0" w:color="auto"/>
            <w:bottom w:val="none" w:sz="0" w:space="0" w:color="auto"/>
            <w:right w:val="none" w:sz="0" w:space="0" w:color="auto"/>
          </w:divBdr>
        </w:div>
        <w:div w:id="811403944">
          <w:marLeft w:val="640"/>
          <w:marRight w:val="0"/>
          <w:marTop w:val="0"/>
          <w:marBottom w:val="0"/>
          <w:divBdr>
            <w:top w:val="none" w:sz="0" w:space="0" w:color="auto"/>
            <w:left w:val="none" w:sz="0" w:space="0" w:color="auto"/>
            <w:bottom w:val="none" w:sz="0" w:space="0" w:color="auto"/>
            <w:right w:val="none" w:sz="0" w:space="0" w:color="auto"/>
          </w:divBdr>
        </w:div>
        <w:div w:id="1846632550">
          <w:marLeft w:val="640"/>
          <w:marRight w:val="0"/>
          <w:marTop w:val="0"/>
          <w:marBottom w:val="0"/>
          <w:divBdr>
            <w:top w:val="none" w:sz="0" w:space="0" w:color="auto"/>
            <w:left w:val="none" w:sz="0" w:space="0" w:color="auto"/>
            <w:bottom w:val="none" w:sz="0" w:space="0" w:color="auto"/>
            <w:right w:val="none" w:sz="0" w:space="0" w:color="auto"/>
          </w:divBdr>
        </w:div>
        <w:div w:id="538130305">
          <w:marLeft w:val="640"/>
          <w:marRight w:val="0"/>
          <w:marTop w:val="0"/>
          <w:marBottom w:val="0"/>
          <w:divBdr>
            <w:top w:val="none" w:sz="0" w:space="0" w:color="auto"/>
            <w:left w:val="none" w:sz="0" w:space="0" w:color="auto"/>
            <w:bottom w:val="none" w:sz="0" w:space="0" w:color="auto"/>
            <w:right w:val="none" w:sz="0" w:space="0" w:color="auto"/>
          </w:divBdr>
        </w:div>
        <w:div w:id="995301890">
          <w:marLeft w:val="640"/>
          <w:marRight w:val="0"/>
          <w:marTop w:val="0"/>
          <w:marBottom w:val="0"/>
          <w:divBdr>
            <w:top w:val="none" w:sz="0" w:space="0" w:color="auto"/>
            <w:left w:val="none" w:sz="0" w:space="0" w:color="auto"/>
            <w:bottom w:val="none" w:sz="0" w:space="0" w:color="auto"/>
            <w:right w:val="none" w:sz="0" w:space="0" w:color="auto"/>
          </w:divBdr>
        </w:div>
        <w:div w:id="564224916">
          <w:marLeft w:val="640"/>
          <w:marRight w:val="0"/>
          <w:marTop w:val="0"/>
          <w:marBottom w:val="0"/>
          <w:divBdr>
            <w:top w:val="none" w:sz="0" w:space="0" w:color="auto"/>
            <w:left w:val="none" w:sz="0" w:space="0" w:color="auto"/>
            <w:bottom w:val="none" w:sz="0" w:space="0" w:color="auto"/>
            <w:right w:val="none" w:sz="0" w:space="0" w:color="auto"/>
          </w:divBdr>
        </w:div>
        <w:div w:id="1012341530">
          <w:marLeft w:val="640"/>
          <w:marRight w:val="0"/>
          <w:marTop w:val="0"/>
          <w:marBottom w:val="0"/>
          <w:divBdr>
            <w:top w:val="none" w:sz="0" w:space="0" w:color="auto"/>
            <w:left w:val="none" w:sz="0" w:space="0" w:color="auto"/>
            <w:bottom w:val="none" w:sz="0" w:space="0" w:color="auto"/>
            <w:right w:val="none" w:sz="0" w:space="0" w:color="auto"/>
          </w:divBdr>
        </w:div>
        <w:div w:id="1223760507">
          <w:marLeft w:val="640"/>
          <w:marRight w:val="0"/>
          <w:marTop w:val="0"/>
          <w:marBottom w:val="0"/>
          <w:divBdr>
            <w:top w:val="none" w:sz="0" w:space="0" w:color="auto"/>
            <w:left w:val="none" w:sz="0" w:space="0" w:color="auto"/>
            <w:bottom w:val="none" w:sz="0" w:space="0" w:color="auto"/>
            <w:right w:val="none" w:sz="0" w:space="0" w:color="auto"/>
          </w:divBdr>
        </w:div>
        <w:div w:id="730008623">
          <w:marLeft w:val="640"/>
          <w:marRight w:val="0"/>
          <w:marTop w:val="0"/>
          <w:marBottom w:val="0"/>
          <w:divBdr>
            <w:top w:val="none" w:sz="0" w:space="0" w:color="auto"/>
            <w:left w:val="none" w:sz="0" w:space="0" w:color="auto"/>
            <w:bottom w:val="none" w:sz="0" w:space="0" w:color="auto"/>
            <w:right w:val="none" w:sz="0" w:space="0" w:color="auto"/>
          </w:divBdr>
        </w:div>
        <w:div w:id="2146776702">
          <w:marLeft w:val="640"/>
          <w:marRight w:val="0"/>
          <w:marTop w:val="0"/>
          <w:marBottom w:val="0"/>
          <w:divBdr>
            <w:top w:val="none" w:sz="0" w:space="0" w:color="auto"/>
            <w:left w:val="none" w:sz="0" w:space="0" w:color="auto"/>
            <w:bottom w:val="none" w:sz="0" w:space="0" w:color="auto"/>
            <w:right w:val="none" w:sz="0" w:space="0" w:color="auto"/>
          </w:divBdr>
        </w:div>
        <w:div w:id="641693335">
          <w:marLeft w:val="640"/>
          <w:marRight w:val="0"/>
          <w:marTop w:val="0"/>
          <w:marBottom w:val="0"/>
          <w:divBdr>
            <w:top w:val="none" w:sz="0" w:space="0" w:color="auto"/>
            <w:left w:val="none" w:sz="0" w:space="0" w:color="auto"/>
            <w:bottom w:val="none" w:sz="0" w:space="0" w:color="auto"/>
            <w:right w:val="none" w:sz="0" w:space="0" w:color="auto"/>
          </w:divBdr>
        </w:div>
        <w:div w:id="1634559496">
          <w:marLeft w:val="640"/>
          <w:marRight w:val="0"/>
          <w:marTop w:val="0"/>
          <w:marBottom w:val="0"/>
          <w:divBdr>
            <w:top w:val="none" w:sz="0" w:space="0" w:color="auto"/>
            <w:left w:val="none" w:sz="0" w:space="0" w:color="auto"/>
            <w:bottom w:val="none" w:sz="0" w:space="0" w:color="auto"/>
            <w:right w:val="none" w:sz="0" w:space="0" w:color="auto"/>
          </w:divBdr>
        </w:div>
        <w:div w:id="1781877507">
          <w:marLeft w:val="640"/>
          <w:marRight w:val="0"/>
          <w:marTop w:val="0"/>
          <w:marBottom w:val="0"/>
          <w:divBdr>
            <w:top w:val="none" w:sz="0" w:space="0" w:color="auto"/>
            <w:left w:val="none" w:sz="0" w:space="0" w:color="auto"/>
            <w:bottom w:val="none" w:sz="0" w:space="0" w:color="auto"/>
            <w:right w:val="none" w:sz="0" w:space="0" w:color="auto"/>
          </w:divBdr>
        </w:div>
        <w:div w:id="844977845">
          <w:marLeft w:val="640"/>
          <w:marRight w:val="0"/>
          <w:marTop w:val="0"/>
          <w:marBottom w:val="0"/>
          <w:divBdr>
            <w:top w:val="none" w:sz="0" w:space="0" w:color="auto"/>
            <w:left w:val="none" w:sz="0" w:space="0" w:color="auto"/>
            <w:bottom w:val="none" w:sz="0" w:space="0" w:color="auto"/>
            <w:right w:val="none" w:sz="0" w:space="0" w:color="auto"/>
          </w:divBdr>
        </w:div>
        <w:div w:id="1132747201">
          <w:marLeft w:val="640"/>
          <w:marRight w:val="0"/>
          <w:marTop w:val="0"/>
          <w:marBottom w:val="0"/>
          <w:divBdr>
            <w:top w:val="none" w:sz="0" w:space="0" w:color="auto"/>
            <w:left w:val="none" w:sz="0" w:space="0" w:color="auto"/>
            <w:bottom w:val="none" w:sz="0" w:space="0" w:color="auto"/>
            <w:right w:val="none" w:sz="0" w:space="0" w:color="auto"/>
          </w:divBdr>
        </w:div>
      </w:divsChild>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954944529">
      <w:bodyDiv w:val="1"/>
      <w:marLeft w:val="0"/>
      <w:marRight w:val="0"/>
      <w:marTop w:val="0"/>
      <w:marBottom w:val="0"/>
      <w:divBdr>
        <w:top w:val="none" w:sz="0" w:space="0" w:color="auto"/>
        <w:left w:val="none" w:sz="0" w:space="0" w:color="auto"/>
        <w:bottom w:val="none" w:sz="0" w:space="0" w:color="auto"/>
        <w:right w:val="none" w:sz="0" w:space="0" w:color="auto"/>
      </w:divBdr>
      <w:divsChild>
        <w:div w:id="1585915818">
          <w:marLeft w:val="640"/>
          <w:marRight w:val="0"/>
          <w:marTop w:val="0"/>
          <w:marBottom w:val="0"/>
          <w:divBdr>
            <w:top w:val="none" w:sz="0" w:space="0" w:color="auto"/>
            <w:left w:val="none" w:sz="0" w:space="0" w:color="auto"/>
            <w:bottom w:val="none" w:sz="0" w:space="0" w:color="auto"/>
            <w:right w:val="none" w:sz="0" w:space="0" w:color="auto"/>
          </w:divBdr>
        </w:div>
        <w:div w:id="899828149">
          <w:marLeft w:val="640"/>
          <w:marRight w:val="0"/>
          <w:marTop w:val="0"/>
          <w:marBottom w:val="0"/>
          <w:divBdr>
            <w:top w:val="none" w:sz="0" w:space="0" w:color="auto"/>
            <w:left w:val="none" w:sz="0" w:space="0" w:color="auto"/>
            <w:bottom w:val="none" w:sz="0" w:space="0" w:color="auto"/>
            <w:right w:val="none" w:sz="0" w:space="0" w:color="auto"/>
          </w:divBdr>
        </w:div>
        <w:div w:id="1540821186">
          <w:marLeft w:val="640"/>
          <w:marRight w:val="0"/>
          <w:marTop w:val="0"/>
          <w:marBottom w:val="0"/>
          <w:divBdr>
            <w:top w:val="none" w:sz="0" w:space="0" w:color="auto"/>
            <w:left w:val="none" w:sz="0" w:space="0" w:color="auto"/>
            <w:bottom w:val="none" w:sz="0" w:space="0" w:color="auto"/>
            <w:right w:val="none" w:sz="0" w:space="0" w:color="auto"/>
          </w:divBdr>
        </w:div>
        <w:div w:id="1390611852">
          <w:marLeft w:val="640"/>
          <w:marRight w:val="0"/>
          <w:marTop w:val="0"/>
          <w:marBottom w:val="0"/>
          <w:divBdr>
            <w:top w:val="none" w:sz="0" w:space="0" w:color="auto"/>
            <w:left w:val="none" w:sz="0" w:space="0" w:color="auto"/>
            <w:bottom w:val="none" w:sz="0" w:space="0" w:color="auto"/>
            <w:right w:val="none" w:sz="0" w:space="0" w:color="auto"/>
          </w:divBdr>
        </w:div>
        <w:div w:id="362290034">
          <w:marLeft w:val="640"/>
          <w:marRight w:val="0"/>
          <w:marTop w:val="0"/>
          <w:marBottom w:val="0"/>
          <w:divBdr>
            <w:top w:val="none" w:sz="0" w:space="0" w:color="auto"/>
            <w:left w:val="none" w:sz="0" w:space="0" w:color="auto"/>
            <w:bottom w:val="none" w:sz="0" w:space="0" w:color="auto"/>
            <w:right w:val="none" w:sz="0" w:space="0" w:color="auto"/>
          </w:divBdr>
        </w:div>
        <w:div w:id="206525409">
          <w:marLeft w:val="640"/>
          <w:marRight w:val="0"/>
          <w:marTop w:val="0"/>
          <w:marBottom w:val="0"/>
          <w:divBdr>
            <w:top w:val="none" w:sz="0" w:space="0" w:color="auto"/>
            <w:left w:val="none" w:sz="0" w:space="0" w:color="auto"/>
            <w:bottom w:val="none" w:sz="0" w:space="0" w:color="auto"/>
            <w:right w:val="none" w:sz="0" w:space="0" w:color="auto"/>
          </w:divBdr>
        </w:div>
        <w:div w:id="1562904966">
          <w:marLeft w:val="640"/>
          <w:marRight w:val="0"/>
          <w:marTop w:val="0"/>
          <w:marBottom w:val="0"/>
          <w:divBdr>
            <w:top w:val="none" w:sz="0" w:space="0" w:color="auto"/>
            <w:left w:val="none" w:sz="0" w:space="0" w:color="auto"/>
            <w:bottom w:val="none" w:sz="0" w:space="0" w:color="auto"/>
            <w:right w:val="none" w:sz="0" w:space="0" w:color="auto"/>
          </w:divBdr>
        </w:div>
        <w:div w:id="3481829">
          <w:marLeft w:val="640"/>
          <w:marRight w:val="0"/>
          <w:marTop w:val="0"/>
          <w:marBottom w:val="0"/>
          <w:divBdr>
            <w:top w:val="none" w:sz="0" w:space="0" w:color="auto"/>
            <w:left w:val="none" w:sz="0" w:space="0" w:color="auto"/>
            <w:bottom w:val="none" w:sz="0" w:space="0" w:color="auto"/>
            <w:right w:val="none" w:sz="0" w:space="0" w:color="auto"/>
          </w:divBdr>
        </w:div>
        <w:div w:id="325791084">
          <w:marLeft w:val="640"/>
          <w:marRight w:val="0"/>
          <w:marTop w:val="0"/>
          <w:marBottom w:val="0"/>
          <w:divBdr>
            <w:top w:val="none" w:sz="0" w:space="0" w:color="auto"/>
            <w:left w:val="none" w:sz="0" w:space="0" w:color="auto"/>
            <w:bottom w:val="none" w:sz="0" w:space="0" w:color="auto"/>
            <w:right w:val="none" w:sz="0" w:space="0" w:color="auto"/>
          </w:divBdr>
        </w:div>
        <w:div w:id="1638295342">
          <w:marLeft w:val="640"/>
          <w:marRight w:val="0"/>
          <w:marTop w:val="0"/>
          <w:marBottom w:val="0"/>
          <w:divBdr>
            <w:top w:val="none" w:sz="0" w:space="0" w:color="auto"/>
            <w:left w:val="none" w:sz="0" w:space="0" w:color="auto"/>
            <w:bottom w:val="none" w:sz="0" w:space="0" w:color="auto"/>
            <w:right w:val="none" w:sz="0" w:space="0" w:color="auto"/>
          </w:divBdr>
        </w:div>
        <w:div w:id="995034044">
          <w:marLeft w:val="640"/>
          <w:marRight w:val="0"/>
          <w:marTop w:val="0"/>
          <w:marBottom w:val="0"/>
          <w:divBdr>
            <w:top w:val="none" w:sz="0" w:space="0" w:color="auto"/>
            <w:left w:val="none" w:sz="0" w:space="0" w:color="auto"/>
            <w:bottom w:val="none" w:sz="0" w:space="0" w:color="auto"/>
            <w:right w:val="none" w:sz="0" w:space="0" w:color="auto"/>
          </w:divBdr>
        </w:div>
        <w:div w:id="2126146239">
          <w:marLeft w:val="640"/>
          <w:marRight w:val="0"/>
          <w:marTop w:val="0"/>
          <w:marBottom w:val="0"/>
          <w:divBdr>
            <w:top w:val="none" w:sz="0" w:space="0" w:color="auto"/>
            <w:left w:val="none" w:sz="0" w:space="0" w:color="auto"/>
            <w:bottom w:val="none" w:sz="0" w:space="0" w:color="auto"/>
            <w:right w:val="none" w:sz="0" w:space="0" w:color="auto"/>
          </w:divBdr>
        </w:div>
        <w:div w:id="1221331380">
          <w:marLeft w:val="640"/>
          <w:marRight w:val="0"/>
          <w:marTop w:val="0"/>
          <w:marBottom w:val="0"/>
          <w:divBdr>
            <w:top w:val="none" w:sz="0" w:space="0" w:color="auto"/>
            <w:left w:val="none" w:sz="0" w:space="0" w:color="auto"/>
            <w:bottom w:val="none" w:sz="0" w:space="0" w:color="auto"/>
            <w:right w:val="none" w:sz="0" w:space="0" w:color="auto"/>
          </w:divBdr>
        </w:div>
        <w:div w:id="1413434888">
          <w:marLeft w:val="640"/>
          <w:marRight w:val="0"/>
          <w:marTop w:val="0"/>
          <w:marBottom w:val="0"/>
          <w:divBdr>
            <w:top w:val="none" w:sz="0" w:space="0" w:color="auto"/>
            <w:left w:val="none" w:sz="0" w:space="0" w:color="auto"/>
            <w:bottom w:val="none" w:sz="0" w:space="0" w:color="auto"/>
            <w:right w:val="none" w:sz="0" w:space="0" w:color="auto"/>
          </w:divBdr>
        </w:div>
        <w:div w:id="1058668764">
          <w:marLeft w:val="640"/>
          <w:marRight w:val="0"/>
          <w:marTop w:val="0"/>
          <w:marBottom w:val="0"/>
          <w:divBdr>
            <w:top w:val="none" w:sz="0" w:space="0" w:color="auto"/>
            <w:left w:val="none" w:sz="0" w:space="0" w:color="auto"/>
            <w:bottom w:val="none" w:sz="0" w:space="0" w:color="auto"/>
            <w:right w:val="none" w:sz="0" w:space="0" w:color="auto"/>
          </w:divBdr>
        </w:div>
        <w:div w:id="2111315724">
          <w:marLeft w:val="640"/>
          <w:marRight w:val="0"/>
          <w:marTop w:val="0"/>
          <w:marBottom w:val="0"/>
          <w:divBdr>
            <w:top w:val="none" w:sz="0" w:space="0" w:color="auto"/>
            <w:left w:val="none" w:sz="0" w:space="0" w:color="auto"/>
            <w:bottom w:val="none" w:sz="0" w:space="0" w:color="auto"/>
            <w:right w:val="none" w:sz="0" w:space="0" w:color="auto"/>
          </w:divBdr>
        </w:div>
        <w:div w:id="1270240356">
          <w:marLeft w:val="640"/>
          <w:marRight w:val="0"/>
          <w:marTop w:val="0"/>
          <w:marBottom w:val="0"/>
          <w:divBdr>
            <w:top w:val="none" w:sz="0" w:space="0" w:color="auto"/>
            <w:left w:val="none" w:sz="0" w:space="0" w:color="auto"/>
            <w:bottom w:val="none" w:sz="0" w:space="0" w:color="auto"/>
            <w:right w:val="none" w:sz="0" w:space="0" w:color="auto"/>
          </w:divBdr>
        </w:div>
        <w:div w:id="548960362">
          <w:marLeft w:val="640"/>
          <w:marRight w:val="0"/>
          <w:marTop w:val="0"/>
          <w:marBottom w:val="0"/>
          <w:divBdr>
            <w:top w:val="none" w:sz="0" w:space="0" w:color="auto"/>
            <w:left w:val="none" w:sz="0" w:space="0" w:color="auto"/>
            <w:bottom w:val="none" w:sz="0" w:space="0" w:color="auto"/>
            <w:right w:val="none" w:sz="0" w:space="0" w:color="auto"/>
          </w:divBdr>
        </w:div>
        <w:div w:id="2030371816">
          <w:marLeft w:val="640"/>
          <w:marRight w:val="0"/>
          <w:marTop w:val="0"/>
          <w:marBottom w:val="0"/>
          <w:divBdr>
            <w:top w:val="none" w:sz="0" w:space="0" w:color="auto"/>
            <w:left w:val="none" w:sz="0" w:space="0" w:color="auto"/>
            <w:bottom w:val="none" w:sz="0" w:space="0" w:color="auto"/>
            <w:right w:val="none" w:sz="0" w:space="0" w:color="auto"/>
          </w:divBdr>
        </w:div>
        <w:div w:id="2081250839">
          <w:marLeft w:val="640"/>
          <w:marRight w:val="0"/>
          <w:marTop w:val="0"/>
          <w:marBottom w:val="0"/>
          <w:divBdr>
            <w:top w:val="none" w:sz="0" w:space="0" w:color="auto"/>
            <w:left w:val="none" w:sz="0" w:space="0" w:color="auto"/>
            <w:bottom w:val="none" w:sz="0" w:space="0" w:color="auto"/>
            <w:right w:val="none" w:sz="0" w:space="0" w:color="auto"/>
          </w:divBdr>
        </w:div>
        <w:div w:id="1901357121">
          <w:marLeft w:val="640"/>
          <w:marRight w:val="0"/>
          <w:marTop w:val="0"/>
          <w:marBottom w:val="0"/>
          <w:divBdr>
            <w:top w:val="none" w:sz="0" w:space="0" w:color="auto"/>
            <w:left w:val="none" w:sz="0" w:space="0" w:color="auto"/>
            <w:bottom w:val="none" w:sz="0" w:space="0" w:color="auto"/>
            <w:right w:val="none" w:sz="0" w:space="0" w:color="auto"/>
          </w:divBdr>
        </w:div>
        <w:div w:id="2015718059">
          <w:marLeft w:val="640"/>
          <w:marRight w:val="0"/>
          <w:marTop w:val="0"/>
          <w:marBottom w:val="0"/>
          <w:divBdr>
            <w:top w:val="none" w:sz="0" w:space="0" w:color="auto"/>
            <w:left w:val="none" w:sz="0" w:space="0" w:color="auto"/>
            <w:bottom w:val="none" w:sz="0" w:space="0" w:color="auto"/>
            <w:right w:val="none" w:sz="0" w:space="0" w:color="auto"/>
          </w:divBdr>
        </w:div>
        <w:div w:id="134876803">
          <w:marLeft w:val="640"/>
          <w:marRight w:val="0"/>
          <w:marTop w:val="0"/>
          <w:marBottom w:val="0"/>
          <w:divBdr>
            <w:top w:val="none" w:sz="0" w:space="0" w:color="auto"/>
            <w:left w:val="none" w:sz="0" w:space="0" w:color="auto"/>
            <w:bottom w:val="none" w:sz="0" w:space="0" w:color="auto"/>
            <w:right w:val="none" w:sz="0" w:space="0" w:color="auto"/>
          </w:divBdr>
        </w:div>
        <w:div w:id="513810046">
          <w:marLeft w:val="640"/>
          <w:marRight w:val="0"/>
          <w:marTop w:val="0"/>
          <w:marBottom w:val="0"/>
          <w:divBdr>
            <w:top w:val="none" w:sz="0" w:space="0" w:color="auto"/>
            <w:left w:val="none" w:sz="0" w:space="0" w:color="auto"/>
            <w:bottom w:val="none" w:sz="0" w:space="0" w:color="auto"/>
            <w:right w:val="none" w:sz="0" w:space="0" w:color="auto"/>
          </w:divBdr>
        </w:div>
        <w:div w:id="1188834377">
          <w:marLeft w:val="640"/>
          <w:marRight w:val="0"/>
          <w:marTop w:val="0"/>
          <w:marBottom w:val="0"/>
          <w:divBdr>
            <w:top w:val="none" w:sz="0" w:space="0" w:color="auto"/>
            <w:left w:val="none" w:sz="0" w:space="0" w:color="auto"/>
            <w:bottom w:val="none" w:sz="0" w:space="0" w:color="auto"/>
            <w:right w:val="none" w:sz="0" w:space="0" w:color="auto"/>
          </w:divBdr>
        </w:div>
        <w:div w:id="471364873">
          <w:marLeft w:val="640"/>
          <w:marRight w:val="0"/>
          <w:marTop w:val="0"/>
          <w:marBottom w:val="0"/>
          <w:divBdr>
            <w:top w:val="none" w:sz="0" w:space="0" w:color="auto"/>
            <w:left w:val="none" w:sz="0" w:space="0" w:color="auto"/>
            <w:bottom w:val="none" w:sz="0" w:space="0" w:color="auto"/>
            <w:right w:val="none" w:sz="0" w:space="0" w:color="auto"/>
          </w:divBdr>
        </w:div>
        <w:div w:id="2142921464">
          <w:marLeft w:val="640"/>
          <w:marRight w:val="0"/>
          <w:marTop w:val="0"/>
          <w:marBottom w:val="0"/>
          <w:divBdr>
            <w:top w:val="none" w:sz="0" w:space="0" w:color="auto"/>
            <w:left w:val="none" w:sz="0" w:space="0" w:color="auto"/>
            <w:bottom w:val="none" w:sz="0" w:space="0" w:color="auto"/>
            <w:right w:val="none" w:sz="0" w:space="0" w:color="auto"/>
          </w:divBdr>
        </w:div>
        <w:div w:id="1136265811">
          <w:marLeft w:val="640"/>
          <w:marRight w:val="0"/>
          <w:marTop w:val="0"/>
          <w:marBottom w:val="0"/>
          <w:divBdr>
            <w:top w:val="none" w:sz="0" w:space="0" w:color="auto"/>
            <w:left w:val="none" w:sz="0" w:space="0" w:color="auto"/>
            <w:bottom w:val="none" w:sz="0" w:space="0" w:color="auto"/>
            <w:right w:val="none" w:sz="0" w:space="0" w:color="auto"/>
          </w:divBdr>
        </w:div>
        <w:div w:id="411204348">
          <w:marLeft w:val="640"/>
          <w:marRight w:val="0"/>
          <w:marTop w:val="0"/>
          <w:marBottom w:val="0"/>
          <w:divBdr>
            <w:top w:val="none" w:sz="0" w:space="0" w:color="auto"/>
            <w:left w:val="none" w:sz="0" w:space="0" w:color="auto"/>
            <w:bottom w:val="none" w:sz="0" w:space="0" w:color="auto"/>
            <w:right w:val="none" w:sz="0" w:space="0" w:color="auto"/>
          </w:divBdr>
        </w:div>
        <w:div w:id="1701852527">
          <w:marLeft w:val="640"/>
          <w:marRight w:val="0"/>
          <w:marTop w:val="0"/>
          <w:marBottom w:val="0"/>
          <w:divBdr>
            <w:top w:val="none" w:sz="0" w:space="0" w:color="auto"/>
            <w:left w:val="none" w:sz="0" w:space="0" w:color="auto"/>
            <w:bottom w:val="none" w:sz="0" w:space="0" w:color="auto"/>
            <w:right w:val="none" w:sz="0" w:space="0" w:color="auto"/>
          </w:divBdr>
        </w:div>
        <w:div w:id="1541670858">
          <w:marLeft w:val="640"/>
          <w:marRight w:val="0"/>
          <w:marTop w:val="0"/>
          <w:marBottom w:val="0"/>
          <w:divBdr>
            <w:top w:val="none" w:sz="0" w:space="0" w:color="auto"/>
            <w:left w:val="none" w:sz="0" w:space="0" w:color="auto"/>
            <w:bottom w:val="none" w:sz="0" w:space="0" w:color="auto"/>
            <w:right w:val="none" w:sz="0" w:space="0" w:color="auto"/>
          </w:divBdr>
        </w:div>
        <w:div w:id="1898121391">
          <w:marLeft w:val="640"/>
          <w:marRight w:val="0"/>
          <w:marTop w:val="0"/>
          <w:marBottom w:val="0"/>
          <w:divBdr>
            <w:top w:val="none" w:sz="0" w:space="0" w:color="auto"/>
            <w:left w:val="none" w:sz="0" w:space="0" w:color="auto"/>
            <w:bottom w:val="none" w:sz="0" w:space="0" w:color="auto"/>
            <w:right w:val="none" w:sz="0" w:space="0" w:color="auto"/>
          </w:divBdr>
        </w:div>
        <w:div w:id="1321808873">
          <w:marLeft w:val="640"/>
          <w:marRight w:val="0"/>
          <w:marTop w:val="0"/>
          <w:marBottom w:val="0"/>
          <w:divBdr>
            <w:top w:val="none" w:sz="0" w:space="0" w:color="auto"/>
            <w:left w:val="none" w:sz="0" w:space="0" w:color="auto"/>
            <w:bottom w:val="none" w:sz="0" w:space="0" w:color="auto"/>
            <w:right w:val="none" w:sz="0" w:space="0" w:color="auto"/>
          </w:divBdr>
        </w:div>
        <w:div w:id="27921372">
          <w:marLeft w:val="640"/>
          <w:marRight w:val="0"/>
          <w:marTop w:val="0"/>
          <w:marBottom w:val="0"/>
          <w:divBdr>
            <w:top w:val="none" w:sz="0" w:space="0" w:color="auto"/>
            <w:left w:val="none" w:sz="0" w:space="0" w:color="auto"/>
            <w:bottom w:val="none" w:sz="0" w:space="0" w:color="auto"/>
            <w:right w:val="none" w:sz="0" w:space="0" w:color="auto"/>
          </w:divBdr>
        </w:div>
        <w:div w:id="632758128">
          <w:marLeft w:val="640"/>
          <w:marRight w:val="0"/>
          <w:marTop w:val="0"/>
          <w:marBottom w:val="0"/>
          <w:divBdr>
            <w:top w:val="none" w:sz="0" w:space="0" w:color="auto"/>
            <w:left w:val="none" w:sz="0" w:space="0" w:color="auto"/>
            <w:bottom w:val="none" w:sz="0" w:space="0" w:color="auto"/>
            <w:right w:val="none" w:sz="0" w:space="0" w:color="auto"/>
          </w:divBdr>
        </w:div>
        <w:div w:id="1115173042">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52821204-18FD-4CBD-8FC2-280A3AC505DD}"/>
      </w:docPartPr>
      <w:docPartBody>
        <w:p w:rsidR="00CB3878" w:rsidRDefault="0001175A">
          <w:r w:rsidRPr="00A7446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75A"/>
    <w:rsid w:val="0001175A"/>
    <w:rsid w:val="00031C95"/>
    <w:rsid w:val="000552CF"/>
    <w:rsid w:val="00151907"/>
    <w:rsid w:val="001E3229"/>
    <w:rsid w:val="00365134"/>
    <w:rsid w:val="003932C4"/>
    <w:rsid w:val="003D77E4"/>
    <w:rsid w:val="00585E62"/>
    <w:rsid w:val="008027FD"/>
    <w:rsid w:val="00875F79"/>
    <w:rsid w:val="008B10BC"/>
    <w:rsid w:val="009667FA"/>
    <w:rsid w:val="009B275C"/>
    <w:rsid w:val="00A03599"/>
    <w:rsid w:val="00A10067"/>
    <w:rsid w:val="00C43A30"/>
    <w:rsid w:val="00C47F21"/>
    <w:rsid w:val="00CB3878"/>
    <w:rsid w:val="00E93F3B"/>
    <w:rsid w:val="00F02DB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175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A9E628A-0276-4B78-8E21-F3CF8F074E09}">
  <we:reference id="wa104382081" version="1.55.1.0" store="en-001" storeType="OMEX"/>
  <we:alternateReferences>
    <we:reference id="wa104382081" version="1.55.1.0" store="" storeType="OMEX"/>
  </we:alternateReferences>
  <we:properties>
    <we:property name="MENDELEY_CITATIONS" value="[{&quot;citationID&quot;:&quot;MENDELEY_CITATION_6540e745-46c8-4ef7-9f79-f79ba665238f&quot;,&quot;properties&quot;:{&quot;noteIndex&quot;:0},&quot;isEdited&quot;:false,&quot;manualOverride&quot;:{&quot;isManuallyOverridden&quot;:false,&quot;citeprocText&quot;:&quot;[1]&quot;,&quot;manualOverrideText&quot;:&quot;&quot;},&quot;citationTag&quot;:&quot;MENDELEY_CITATION_v3_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&quot;,&quot;citationItems&quot;:[{&quot;id&quot;:&quot;87b46668-2fd2-3698-b8af-c4c53c4e65bc&quot;,&quot;itemData&quot;:{&quot;type&quot;:&quot;thesis&quot;,&quot;id&quot;:&quot;87b46668-2fd2-3698-b8af-c4c53c4e65bc&quot;,&quot;title&quot;:&quot;Hubungan Kematangan Emosi Dengan Quarter Life Crisis&quot;,&quot;author&quot;:[{&quot;family&quot;:&quot;Permatasari I&quot;,&quot;given&quot;:&quot;&quot;,&quot;parse-names&quot;:false,&quot;dropping-particle&quot;:&quot;&quot;,&quot;non-dropping-particle&quot;:&quot;&quot;}],&quot;accessed&quot;:{&quot;date-parts&quot;:[[2023,10,15]]},&quot;URL&quot;:&quot;https://eprints.umm.ac.id/id/eprint/78590/1/SKRIPSI.pdf&quot;,&quot;issued&quot;:{&quot;date-parts&quot;:[[2021,7,4]]},&quot;publisher-place&quot;:&quot;Malang&quot;,&quot;publisher&quot;:&quot;Universitas Muhammadiyah Malang&quot;,&quot;container-title-short&quot;:&quot;&quot;},&quot;isTemporary&quot;:false}]},{&quot;citationID&quot;:&quot;MENDELEY_CITATION_07be9dcb-3f03-420d-b846-29c1700cbe97&quot;,&quot;properties&quot;:{&quot;noteIndex&quot;:0},&quot;isEdited&quot;:false,&quot;manualOverride&quot;:{&quot;isManuallyOverridden&quot;:false,&quot;citeprocText&quot;:&quot;[2]&quot;,&quot;manualOverrideText&quot;:&quot;&quot;},&quot;citationTag&quot;:&quot;MENDELEY_CITATION_v3_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&quot;,&quot;citationItems&quot;:[{&quot;id&quot;:&quot;84f21aec-6673-3536-a918-f38dce5bcd23&quot;,&quot;itemData&quot;:{&quot;type&quot;:&quot;report&quot;,&quot;id&quot;:&quot;84f21aec-6673-3536-a918-f38dce5bcd23&quot;,&quot;title&quot;:&quot;Ketercapaian Tugas Perkembangan Mahasiswa Pada Masa Dewasa Awal Di Universitas PGR Sumatera Barat (Studi Pada Mahasiswa Bimbingan Dan Konseling Angkatan 2018)&quot;,&quot;author&quot;:[{&quot;family&quot;:&quot;Rahim&quot;,&quot;given&quot;:&quot;Abdul&quot;,&quot;parse-names&quot;:false,&quot;dropping-particle&quot;:&quot;&quot;,&quot;non-dropping-particle&quot;:&quot;&quot;},{&quot;family&quot;:&quot;Putra&quot;,&quot;given&quot;:&quot;Fuaddillah&quot;,&quot;parse-names&quot;:false,&quot;dropping-particle&quot;:&quot;&quot;,&quot;non-dropping-particle&quot;:&quot;&quot;},{&quot;family&quot;:&quot;Solina&quot;,&quot;given&quot;:&quot;Wira&quot;,&quot;parse-names&quot;:false,&quot;dropping-particle&quot;:&quot;&quot;,&quot;non-dropping-particle&quot;:&quot;&quot;}],&quot;container-title&quot;:&quot;JUANG: Jurnal Wahana Konseling&quot;,&quot;issued&quot;:{&quot;date-parts&quot;:[[2022]]},&quot;number-of-pages&quot;:&quot;70&quot;,&quot;issue&quot;:&quot;1&quot;,&quot;volume&quot;:&quot;5&quot;,&quot;container-title-short&quot;:&quot;&quot;},&quot;isTemporary&quot;:false}]},{&quot;citationID&quot;:&quot;MENDELEY_CITATION_159cf4a4-731f-455b-b386-f21a8aa87ae0&quot;,&quot;properties&quot;:{&quot;noteIndex&quot;:0},&quot;isEdited&quot;:false,&quot;manualOverride&quot;:{&quot;isManuallyOverridden&quot;:false,&quot;citeprocText&quot;:&quot;[3]&quot;,&quot;manualOverrideText&quot;:&quot;&quot;},&quot;citationTag&quot;:&quot;MENDELEY_CITATION_v3_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&quot;,&quot;citationItems&quot;:[{&quot;id&quot;:&quot;3a91cf6b-d528-345c-a6e2-95167c1c973e&quot;,&quot;itemData&quot;:{&quot;type&quot;:&quot;article-journal&quot;,&quot;id&quot;:&quot;3a91cf6b-d528-345c-a6e2-95167c1c973e&quot;,&quot;title&quot;:&quot;Masa Emerging Adulthood pada Mahasiswa: Kecemasan akan Masa Depan, Kesejahteraan Subjektif, dan Religiusitas Islam&quot;,&quot;author&quot;:[{&quot;family&quot;:&quot;Qolbi&quot;,&quot;given&quot;:&quot;Fera Hayatun&quot;,&quot;parse-names&quot;:false,&quot;dropping-particle&quot;:&quot;&quot;,&quot;non-dropping-particle&quot;:&quot;&quot;}],&quot;container-title&quot;:&quot;Psikoislamika : Jurnal Psikologi dan Psikologi Islam&quot;,&quot;DOI&quot;:&quot;10.18860/psi.v17i1.8821&quot;,&quot;ISSN&quot;:&quot;1829-5703&quot;,&quot;issued&quot;:{&quot;date-parts&quot;:[[2020,6,30]]},&quot;page&quot;:&quot;44&quot;,&quot;abstract&quot;:&quot;Penelitian ini bertujuan memaparkan pengaruh kecemasan akan masa depan terhadap kesejahteraan subjektif masa emerging adulthood dengan religiusitas sebagai moderator pada mahasiswa Universitas Pendidikan Indonesia Bumi Siliwangi. Penelitian ini menggunakan pendekatan kuantitatif dengan metode kausal yang dimoderasi. Sampel dalam penelitian ini yakni 300 mahasiswa tingkat akhir Universitas Pendidikan Indonesia dengan menggunakan accidental sampling. Instrument yang digunakan adalah Future Anxiety Measurement, Satisfaction with life, Positive and Negative Affect Schedule (PANAS), Centrality of Religiousity Scale (CRS), Muslim Religiousity Scale (MRS) dan A Psychological Measure of Islamic Religiousness. Teknik analisis yang digunakan regresi sederhana dan Moderated Regression Analyze (MRA). Hasil penelitian menunjukkan bahwa variabel moderator religiusitas menunjukkan hasil yang tidak signifikan. Sehingga dapat dikatakan bahwa religiusitas tidak dapat memoderasi pengaruh kecemasan akan masa depan terhadap kesejahteraan subjektif pada mahasiswa tingkat akhir Universitas Pendidikan Indonesia.&quot;,&quot;publisher&quot;:&quot;Maulana Malik Ibrahim State Islamic University&quot;,&quot;issue&quot;:&quot;1&quot;,&quot;volume&quot;:&quot;17&quot;,&quot;container-title-short&quot;:&quot;&quot;},&quot;isTemporary&quot;:false}]},{&quot;citationID&quot;:&quot;MENDELEY_CITATION_89357c89-0d39-4faa-b28b-8f4af60b3dec&quot;,&quot;properties&quot;:{&quot;noteIndex&quot;:0},&quot;isEdited&quot;:false,&quot;manualOverride&quot;:{&quot;isManuallyOverridden&quot;:false,&quot;citeprocText&quot;:&quot;[4]&quot;,&quot;manualOverrideText&quot;:&quot;&quot;},&quot;citationTag&quot;:&quot;MENDELEY_CITATION_v3_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&quot;,&quot;citationItems&quot;:[{&quot;id&quot;:&quot;6e5d521b-c17a-3929-b2f2-1ea9f5253e7a&quot;,&quot;itemData&quot;:{&quot;type&quot;:&quot;article-journal&quot;,&quot;id&quot;:&quot;6e5d521b-c17a-3929-b2f2-1ea9f5253e7a&quot;,&quot;title&quot;:&quot;Emotional Intelligence dengan Stress Pada Dewasa Awal yang Berada Dalam Fase QLC (Quarter-Life Crisis)&quot;,&quot;author&quot;:[{&quot;family&quot;:&quot;Dwi Cahya&quot;,&quot;given&quot;:&quot;Firmansyah&quot;,&quot;parse-names&quot;:false,&quot;dropping-particle&quot;:&quot;&quot;,&quot;non-dropping-particle&quot;:&quot;&quot;},{&quot;family&quot;:&quot;Meiyuntariningsih&quot;,&quot;given&quot;:&quot;Tatik&quot;,&quot;parse-names&quot;:false,&quot;dropping-particle&quot;:&quot;&quot;,&quot;non-dropping-particle&quot;:&quot;&quot;},{&quot;family&quot;:&quot;Aristawati&quot;,&quot;given&quot;:&quot;Akta Ririn&quot;,&quot;parse-names&quot;:false,&quot;dropping-particle&quot;:&quot;&quot;,&quot;non-dropping-particle&quot;:&quot;&quot;}],&quot;container-title&quot;:&quot;Jurnal Psikologi Konseling&quot;,&quot;accessed&quot;:{&quot;date-parts&quot;:[[2023,10,15]]},&quot;DOI&quot;:&quot;10.24114/konseling.v19i2.31121&quot;,&quot;URL&quot;:&quot;https://www.researchgate.net/publication/357630853_EMOTIONAL_INTELLIGENCE_DAN_STRES_PADA_MAHASISWA_YANG_MENGALAMI_QUARTER-LIFE_CRISIS&quot;,&quot;issued&quot;:{&quot;date-parts&quot;:[[2021,12]]},&quot;abstract&quot;:&quot;The purpose of this study was to determine the correlation between emotional intelligence and stress on early adulthood in the QLC (quarter-life crisis) phase. The hypothesis proposed was that there is a negative correlation between emotional intelligence and stress on early adulthood in the QLC (quarter-life crisis) phase. This research used quantitative research methods. The subjects of this study were 100 people who were determined by purposive sampling technique. The instrument used in this study is the emotional intelligence scale according to Goleman's theory and the stress scale on early adulthood in the quarter-life crisis phase. The data obtained were then analyzed using product moment correlation. The results showed that the emotional intelligence variable had a significant negative correlation with the stress variable in early adulthood who was in the quarter-life crisis phase. This is indicated by the correlation score of-0.643 with a significance level of 0.000 (p &lt;0.05) with an effective contribution of 41.34%. So that the hypothesis in this study is accepted.&quot;,&quot;volume&quot;:&quot;19&quot;,&quot;container-title-short&quot;:&quot;&quot;},&quot;isTemporary&quot;:false}]},{&quot;citationID&quot;:&quot;MENDELEY_CITATION_e23cb27e-b4b2-4ce0-8d9e-f01fb04451a5&quot;,&quot;properties&quot;:{&quot;noteIndex&quot;:0},&quot;isEdited&quot;:false,&quot;manualOverride&quot;:{&quot;isManuallyOverridden&quot;:false,&quot;citeprocText&quot;:&quot;[5]&quot;,&quot;manualOverrideText&quot;:&quot;&quot;},&quot;citationTag&quot;:&quot;MENDELEY_CITATION_v3_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&quot;,&quot;citationItems&quot;:[{&quot;id&quot;:&quot;da5360df-7f50-3b3f-a669-534369956ce1&quot;,&quot;itemData&quot;:{&quot;type&quot;:&quot;article-journal&quot;,&quot;id&quot;:&quot;da5360df-7f50-3b3f-a669-534369956ce1&quot;,&quot;title&quot;:&quot;Emerging Adulthood Pengembangan Teori Erikson Mengenai Teori Psikososial Pada Abad 21&quot;,&quot;author&quot;:[{&quot;family&quot;:&quot;Arini D&quot;,&quot;given&quot;:&quot;&quot;,&quot;parse-names&quot;:false,&quot;dropping-particle&quot;:&quot;&quot;,&quot;non-dropping-particle&quot;:&quot;&quot;}],&quot;container-title&quot;:&quot;Jurnal Ilmiah PSYCHE&quot;,&quot;accessed&quot;:{&quot;date-parts&quot;:[[2023,10,15]]},&quot;DOI&quot;:&quot;0.33557/jpsyche.v15i01.1377&quot;,&quot;URL&quot;:&quot;https://journal.binadarma.ac.id/index.php/jurnalpsyche/article/view/1377&quot;,&quot;issued&quot;:{&quot;date-parts&quot;:[[2021,7,1]]},&quot;page&quot;:&quot;11-20&quot;,&quot;abstract&quot;:&quot;Erik Erikson, seorang neo-psikoanalis, mengembangkan tahap psikososial manusia yang menjadi acuan bagi perkembangan manusia. Salah satu tahapan psikososial adalah masa dewasa awal yang memiliki tugas membentuk keintiman. Erikson tidak\nmenjelaskan transisi masa remaja ke masa dewasa muda yang penuh dengan konflik antara ekspektasi diri dan tuntutan zaman. Teori Erikson dikembangkan lagi oleh Arnett (2000)\nkarena ada perubahan zaman yang mengakibatkan tugas tuntutan di masa dewasa muda berubah. Arnett mengajukan tahapan perkembangan baru yaitu emerging adulthood, fase\ntransisi remaja yang diperpanjang, berkisar antara usia 18-29 tahun. Teori Arnett diperluas lagi oleh Robbins dan Wilner (2001) menemukan fenomena quarter life crisis, fenomena\nkecemasan tentang masa depan oleh remaja berusia 20 tahun yang membentuk kemandirian baik secara finansial maupun dalam hubungan romantis. Artikel ini berisi menijau kembali\npandangan masa dewasa yang muncul abad 20 serta kehidupan krisis seperempat kehidupan yang sedang marak diperbincangkan. Metode penelitian yang dilakukan menggunakan kajian literasi dengan mencari penelitian 10 tahun terakhir mengenai emerging adulthood. Hasil kajian literasi melaporkan perubahan norma sosial dan kemajuan teknologi telah mengubah struktur masyarakat sehingga menghasilkan satu tahapan baru yaitu emerging adulthood. Masa emerging adulthood memiliki berbagai kondisi krisis terjadi ketika individu menyelesaikan pendidikannya.&quot;,&quot;volume&quot;:&quot;15&quot;,&quot;container-title-short&quot;:&quot;&quot;},&quot;isTemporary&quot;:false}]},{&quot;citationID&quot;:&quot;MENDELEY_CITATION_51341812-f527-4516-acf7-7e5300c623cb&quot;,&quot;properties&quot;:{&quot;noteIndex&quot;:0},&quot;isEdited&quot;:false,&quot;manualOverride&quot;:{&quot;isManuallyOverridden&quot;:false,&quot;citeprocText&quot;:&quot;[6]&quot;,&quot;manualOverrideText&quot;:&quot;&quot;},&quot;citationTag&quot;:&quot;MENDELEY_CITATION_v3_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&quot;,&quot;citationItems&quot;:[{&quot;id&quot;:&quot;674ffb7b-59f7-3459-ba23-f884f707d56a&quot;,&quot;itemData&quot;:{&quot;type&quot;:&quot;article-journal&quot;,&quot;id&quot;:&quot;674ffb7b-59f7-3459-ba23-f884f707d56a&quot;,&quot;title&quot;:&quot;Prosiding Psikologi Kajian Resiliensi pada Mahasiswa Bandung yang Mengalami Quarter Life Crisis Resilience Study of Bandung Students Who Have a Quarter Life Crisis&quot;,&quot;author&quot;:[{&quot;family&quot;:&quot;Balzarie&quot;,&quot;given&quot;:&quot;Elgea Nur&quot;,&quot;parse-names&quot;:false,&quot;dropping-particle&quot;:&quot;&quot;,&quot;non-dropping-particle&quot;:&quot;&quot;},{&quot;family&quot;:&quot;Nawangsih&quot;,&quot;given&quot;:&quot;Endah&quot;,&quot;parse-names&quot;:false,&quot;dropping-particle&quot;:&quot;&quot;,&quot;non-dropping-particle&quot;:&quot;&quot;},{&quot;family&quot;:&quot;Psikologi&quot;,&quot;given&quot;:&quot;Prodi&quot;,&quot;parse-names&quot;:false,&quot;dropping-particle&quot;:&quot;&quot;,&quot;non-dropping-particle&quot;:&quot;&quot;},{&quot;family&quot;:&quot;Psikologi&quot;,&quot;given&quot;:&quot;Fakultas&quot;,&quot;parse-names&quot;:false,&quot;dropping-particle&quot;:&quot;&quot;,&quot;non-dropping-particle&quot;:&quot;&quot;}],&quot;container-title&quot;:&quot;Prosiding Psikologi&quot;,&quot;accessed&quot;:{&quot;date-parts&quot;:[[2023,10,15]]},&quot;DOI&quot;:&quot;http://dx.doi.org/10.29313/.v0i0.17102&quot;,&quot;ISSN&quot;:&quot;2460-6448&quot;,&quot;URL&quot;:&quot;https://karyailmiah.unisba.ac.id/index.php/psikologi/article/view/17102/pdf&quot;,&quot;issued&quot;:{&quot;date-parts&quot;:[[2019]]},&quot;abstract&quot;:&quot;Young adulthood is a stage of human development. Entering the stage of adult development, many reactions occur in individuals. Some individuals feel happy and enthusiastic, but some are anxious and afraid because they feel they do not have enough stock or preparation. Forms of emotional crisis that occur in individuals at the stage of emerging adulthood, include feelings of helplessness, isolation, doubt about one's own abilities and fear of failure. This condition is known as the quarter life crisis (Atwood and Scholtz, 2008). Resilience is an important aspect for individuals to overcome, improve themselves in facing various difficulties, challenges they experience. The purpose of this study was to determine the resilience picture of Bandung students who experienced a quarter life crisis. The study was conducted with quantitative descriptive methods. Samples were taken using purposive sampling technique with a total sampling of 421 Bandung students. The study used a resilience scale instrument of 25 items. The results showed the level of resilience of Bandung students who experienced a quarter life crisis showed that some of the respondents namely 56 people (13%) were at a very low level, 57 people (13.5%) were at a low level, 92 people (21.9%) are below the average level, 112 people (26.6%) at the average level, 87 people (20.7%) at the above average level. Very few respondents were 17 people (4%) at a high level. The conclusion from this study is that the resilience of Bandung students experiencing quarter life crisis is at an average resilience level.&quot;,&quot;volume&quot;:&quot;5&quot;,&quot;container-title-short&quot;:&quot;&quot;},&quot;isTemporary&quot;:false}]},{&quot;citationID&quot;:&quot;MENDELEY_CITATION_f2595beb-dce2-4102-8002-ec7e9fd29ebc&quot;,&quot;properties&quot;:{&quot;noteIndex&quot;:0},&quot;isEdited&quot;:false,&quot;manualOverride&quot;:{&quot;isManuallyOverridden&quot;:false,&quot;citeprocText&quot;:&quot;[7]&quot;,&quot;manualOverrideText&quot;:&quot;&quot;},&quot;citationTag&quot;:&quot;MENDELEY_CITATION_v3_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&quot;,&quot;citationItems&quot;:[{&quot;id&quot;:&quot;9abc15bc-014d-386d-ba89-5973c8a74a07&quot;,&quot;itemData&quot;:{&quot;type&quot;:&quot;article-journal&quot;,&quot;id&quot;:&quot;9abc15bc-014d-386d-ba89-5973c8a74a07&quot;,&quot;title&quot;:&quot;Quarter Life Crisis Ditinjau dari Faktor Demografi&quot;,&quot;author&quot;:[{&quot;family&quot;:&quot;Ghina Ghaniyah Andalib&quot;,&quot;given&quot;:&quot;idah&quot;,&quot;parse-names&quot;:false,&quot;dropping-particle&quot;:&quot;&quot;,&quot;non-dropping-particle&quot;:&quot;&quot;},{&quot;family&quot;:&quot;Dayita Pohan&quot;,&quot;given&quot;:&quot;Hema&quot;,&quot;parse-names&quot;:false,&quot;dropping-particle&quot;:&quot;&quot;,&quot;non-dropping-particle&quot;:&quot;&quot;}],&quot;container-title&quot;:&quot;Jurnal Psikologi Talenta Mahasiswa&quot;,&quot;abstract&quot;:&quot;This study aims to determine differences in quarter life crisis in terms of demographic factors in young adults in Bekasi City. The hypothesis put forward is that there are differences in Quarter Life Crisis in gender, employment status, and residence status in young adults in Bekasi City. Respondents as many as 393 people (162 men and 231 women) aged 20-25 years were selected through a purposive sampling method. The research deployment instrument used the quarter life crisis scale from Robbins and Wilner. The analysis technique uses a different test, namely the Mann-Whitney U. The results of the analysis show that there is a difference in quarter life crisis in gender demographics to get a significance value of 0.004 p&lt;0.05, in employment status to get a significance value of 0.000 p&lt;0.05, and in residential status to get a significance value 0.012p&lt;0.05. The conclusion of the study showed that there were significant differences in quarter life crisis in terms of demographic factors such as gender, employment status, and residence status. Abstrak Penelitian ini bertujuan untuk mengetahui perbedaan quarter life crisis ditinjau dari faktor demografi pada dewasa muda di Kota Bekasi. Hipotesis yang diajukan adalah terdapat perbedaan Quarter Life Crisis pada jenis kelamin, status pekerjaan dan status tempat tinggal pada dewasa muda di Kota Bekasi. Responden sebanyak 393 orang (162 laki-laki dan 231 perempuan) berusia 20-25 tahun dipilih melalui metode purposive sampling. Instrumen penyebaran penelitian menggunakan skala quarter life crisis dari Robbins dan Wilner. Teknik analisis menggunakan uji beda yaitu Mann-Whitney U. Hasil analisis menunjukkan adanya perbedaan quarter life crisis pada demografi jenis kelamin mendapatkan nilai signifikansi 0.004 p&lt;0.05, pada status pekerjaan mendapatkan nilai signifikansi 0.000 p&lt;0.05, dan pada status tempat tinggal mendapatkan nilai signifikansi 0.012 p&lt;0.05. Kesimpulan penelitian menunjukkan adanya perbedaan signifikan quarter life crisis ditinjau dari faktor demografi jenis kelamin, status pekerjaan, dan status tempat tinggal.&quot;,&quot;issue&quot;:&quot;2&quot;,&quot;volume&quot;:&quot;3&quot;,&quot;container-title-short&quot;:&quot;&quot;},&quot;isTemporary&quot;:false}]},{&quot;citationID&quot;:&quot;MENDELEY_CITATION_5542ee55-37dd-4b37-b6c0-788843592cc8&quot;,&quot;properties&quot;:{&quot;noteIndex&quot;:0},&quot;isEdited&quot;:false,&quot;manualOverride&quot;:{&quot;isManuallyOverridden&quot;:false,&quot;citeprocText&quot;:&quot;[8]&quot;,&quot;manualOverrideText&quot;:&quot;&quot;},&quot;citationTag&quot;:&quot;MENDELEY_CITATION_v3_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&quot;,&quot;citationItems&quot;:[{&quot;id&quot;:&quot;dfab3869-3f50-32d5-8e43-a3fd2b2847a3&quot;,&quot;itemData&quot;:{&quot;type&quot;:&quot;article-journal&quot;,&quot;id&quot;:&quot;dfab3869-3f50-32d5-8e43-a3fd2b2847a3&quot;,&quot;title&quot;:&quot;Analisa Quarterlife Crisis Mahasiswa dan Mahasiswi Tingkat Akhir STMIK Royal Kisaran Dengan Backward Chaining&quot;,&quot;author&quot;:[{&quot;family&quot;:&quot;Nasution&quot;,&quot;given&quot;:&quot;Rivia Gulda&quot;,&quot;parse-names&quot;:false,&quot;dropping-particle&quot;:&quot;&quot;,&quot;non-dropping-particle&quot;:&quot;&quot;},{&quot;family&quot;:&quot;Hanina&quot;,&quot;given&quot;:&quot;Hanina&quot;,&quot;parse-names&quot;:false,&quot;dropping-particle&quot;:&quot;&quot;,&quot;non-dropping-particle&quot;:&quot;&quot;}],&quot;container-title&quot;:&quot;JURNAL PENELITIAN PENDIDIKAN, PSIKOLOGI DAN KESEHATAN (J-P3K)&quot;,&quot;DOI&quot;:&quot;10.51849/j-p3k.v2i2.112&quot;,&quot;ISSN&quot;:&quot;2721-5393&quot;,&quot;issued&quot;:{&quot;date-parts&quot;:[[2021,8,2]]},&quot;page&quot;:&quot;158-165&quot;,&quot;abstract&quot;:&quot;Sistem pakar membentuk kecerdasan buatan yang mempelajari suatu aspek atau banyak aspek ilmu dari seorang pakar maupun banyak pakar agar dapat mengadopsi pemahaman manusia ke komputer dan komputer dapat menyelesaikan masalah seperti yang biasa dilakukan oleh para pakar. Hambatan yang paling sering dialami oleh mahasiswa dan mahasiswi tingkat akhir yatitu munculnya perasaan panik, ketidakstabilan serta kebimbangan karena banyaknya pilihan bahkan frustasi yang sering disebut sebagai Quarterlife crisis. Quarterlife crisis ialah suatu respon emosional yang ditandai dengan munculnya perasaan panik, tidak berdaya, ketidakstabilan, kebimbangan karena banyaknya pilihan, cemas, tertekan, bahkan frustrasi, yang dialami oleh individu pada rentang usia 18-29 tahun, terprimer ketika akan atau baru menyelesaikan pendidikan di bangku kuliah dan menangkili real world yang penuh tantangan dan tuntutan yakni fresh graduate dan juga mahasiswa tingkat akhir. kerelevanan komputerisasi dan teknologi dalam sistem pakar analisa quarterlife crisis pada mahasiswa tingkat akhir ini dibutuhkan guna membantu mahasiswa menangkili quarterlife crisis dan mendapatkan solusi mengenai masalahnya. Kemajuan teknologi inilah yang dapat membantu mengalihkan pemahaman manusia ke dalam bentuk sistem sehingga dapat digunakan oleh banyak orang dan tidak terbatas oleh waktu tanpa menggantikan peran manusia.&quot;,&quot;publisher&quot;:&quot;Mata Pena Madani&quot;,&quot;issue&quot;:&quot;2&quot;,&quot;volume&quot;:&quot;2&quot;,&quot;container-title-short&quot;:&quot;&quot;},&quot;isTemporary&quot;:false}]},{&quot;citationID&quot;:&quot;MENDELEY_CITATION_d4106cb6-549c-4968-9e44-93dab7d52b4a&quot;,&quot;properties&quot;:{&quot;noteIndex&quot;:0},&quot;isEdited&quot;:false,&quot;manualOverride&quot;:{&quot;isManuallyOverridden&quot;:false,&quot;citeprocText&quot;:&quot;[9]&quot;,&quot;manualOverrideText&quot;:&quot;&quot;},&quot;citationTag&quot;:&quot;MENDELEY_CITATION_v3_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&quot;,&quot;citationItems&quot;:[{&quot;id&quot;:&quot;f4d59b6a-c363-3d00-a214-2c4441932af6&quot;,&quot;itemData&quot;:{&quot;type&quot;:&quot;thesis&quot;,&quot;id&quot;:&quot;f4d59b6a-c363-3d00-a214-2c4441932af6&quot;,&quot;title&quot;:&quot;Hubungan Antara Kecerdasan Emosi Dengan Quarter Life Crisis Pada Mahasiswa Semester Akhir IAIN Ponorogo&quot;,&quot;author&quot;:[{&quot;family&quot;:&quot;Jannah&quot;,&quot;given&quot;:&quot;Choirul Nur&quot;,&quot;parse-names&quot;:false,&quot;dropping-particle&quot;:&quot;&quot;,&quot;non-dropping-particle&quot;:&quot;&quot;}],&quot;accessed&quot;:{&quot;date-parts&quot;:[[2023,10,15]]},&quot;URL&quot;:&quot;http://etheses.iainponorogo.ac.id/24055/1/SKRIPSI%20lengkap%20CHOIR%20PDF%20TERBARU.pdf&quot;,&quot;issued&quot;:{&quot;date-parts&quot;:[[2023]]},&quot;publisher-place&quot;:&quot;Ponorogo&quot;,&quot;publisher&quot;:&quot;Institut Agama Islam Negeri Ponorogo&quot;,&quot;container-title-short&quot;:&quot;&quot;},&quot;isTemporary&quot;:false}]},{&quot;citationID&quot;:&quot;MENDELEY_CITATION_1d096691-614f-4fb3-9c57-24bd3596c57c&quot;,&quot;properties&quot;:{&quot;noteIndex&quot;:0},&quot;isEdited&quot;:false,&quot;manualOverride&quot;:{&quot;isManuallyOverridden&quot;:false,&quot;citeprocText&quot;:&quot;[10]&quot;,&quot;manualOverrideText&quot;:&quot;&quot;},&quot;citationTag&quot;:&quot;MENDELEY_CITATION_v3_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&quot;,&quot;citationItems&quot;:[{&quot;id&quot;:&quot;638fb052-3c36-350e-a056-dc29714b3df6&quot;,&quot;itemData&quot;:{&quot;type&quot;:&quot;article-journal&quot;,&quot;id&quot;:&quot;638fb052-3c36-350e-a056-dc29714b3df6&quot;,&quot;title&quot;:&quot;Menyikapi Quarter-Life Crisis&quot;,&quot;author&quot;:[{&quot;family&quot;:&quot;Inayah&quot;,&quot;given&quot;:&quot;Anisatul&quot;,&quot;parse-names&quot;:false,&quot;dropping-particle&quot;:&quot;&quot;,&quot;non-dropping-particle&quot;:&quot;&quot;},{&quot;family&quot;:&quot;Psikologi&quot;,&quot;given&quot;:&quot;Fakultas&quot;,&quot;parse-names&quot;:false,&quot;dropping-particle&quot;:&quot;&quot;,&quot;non-dropping-particle&quot;:&quot;&quot;},{&quot;family&quot;:&quot;Kesehatan&quot;,&quot;given&quot;:&quot;Dan&quot;,&quot;parse-names&quot;:false,&quot;dropping-particle&quot;:&quot;&quot;,&quot;non-dropping-particle&quot;:&quot;&quot;}],&quot;accessed&quot;:{&quot;date-parts&quot;:[[2023,10,15]]},&quot;abstract&quot;:&quot;Artikel ini bertujuan untuk mengkaji cara menyikapi quarter-life crisis yang dialami\nindividu pada usia dewasa awal. Quarter-life crisis dapat membuat individu merasa\nputus asa dalam menjalani kehidupannya karena banyaknya persepsi negatif\nmengenai beberapa hal yang akan dijalaninya dimasa mendatang, oleh karena itu\nperlu adanya suatu penanganan untuk menyikapi fase tersebut agar individu dapat\nberkembang sebagaimana mestinya sesuai dengan potensi yang dimilikinya.\nBerdasarkan teori Carl Rogers, QLC dapat dihadapi dengan cara mengubah persepsi\nnegatif menjadi persepsi yang lebih positif melalui suatu langkah untuk menemukan\ndan mengembangkan kelebihan serta potensi yang dimiliki setiap individu.\nKata Kunci : Quarter life-crisis, Dewasa Awal, Penanganan&quot;,&quot;container-title-short&quot;:&quot;&quot;},&quot;isTemporary&quot;:false}]},{&quot;citationID&quot;:&quot;MENDELEY_CITATION_993accfa-7a29-46c7-b0a5-bc7e78690ccc&quot;,&quot;properties&quot;:{&quot;noteIndex&quot;:0},&quot;isEdited&quot;:false,&quot;manualOverride&quot;:{&quot;isManuallyOverridden&quot;:false,&quot;citeprocText&quot;:&quot;[11]&quot;,&quot;manualOverrideText&quot;:&quot;&quot;},&quot;citationTag&quot;:&quot;MENDELEY_CITATION_v3_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&quot;,&quot;citationItems&quot;:[{&quot;id&quot;:&quot;8b1283d4-4f6d-3a36-a7fc-a2bf30fb02c7&quot;,&quot;itemData&quot;:{&quot;type&quot;:&quot;article-journal&quot;,&quot;id&quot;:&quot;8b1283d4-4f6d-3a36-a7fc-a2bf30fb02c7&quot;,&quot;title&quot;:&quot;Quarter life crisis pada dewasa awal: Bagaimana peranan kecerdasan emosi?&quot;,&quot;author&quot;:[{&quot;family&quot;:&quot;Nugsria&quot;,&quot;given&quot;:&quot;Athaya&quot;,&quot;parse-names&quot;:false,&quot;dropping-particle&quot;:&quot;&quot;,&quot;non-dropping-particle&quot;:&quot;&quot;},{&quot;family&quot;:&quot;Pratitis&quot;,&quot;given&quot;:&quot;Niken Titi&quot;,&quot;parse-names&quot;:false,&quot;dropping-particle&quot;:&quot;&quot;,&quot;non-dropping-particle&quot;:&quot;&quot;},{&quot;family&quot;:&quot;Arifiana&quot;,&quot;given&quot;:&quot;Isrida Yul&quot;,&quot;parse-names&quot;:false,&quot;dropping-particle&quot;:&quot;&quot;,&quot;non-dropping-particle&quot;:&quot;&quot;},{&quot;family&quot;:&quot;Psikologi&quot;,&quot;given&quot;:&quot;Fakultas&quot;,&quot;parse-names&quot;:false,&quot;dropping-particle&quot;:&quot;&quot;,&quot;non-dropping-particle&quot;:&quot;&quot;}],&quot;container-title&quot;:&quot;Inner: Journal of Psychological Research&quot;,&quot;accessed&quot;:{&quot;date-parts&quot;:[[2023,10,15]]},&quot;ISSN&quot;:&quot;2776-1991&quot;,&quot;URL&quot;:&quot;https://aksiologi.org/index.php/inner&quot;,&quot;issued&quot;:{&quot;date-parts&quot;:[[2023,5]]},&quot;page&quot;:&quot;1-10&quot;,&quot;abstract&quot;:&quot;This study was structured with the aim of knowing the relationship between emotional intelligence and quarter life crisis in early adulthood. This research was conducted on 101 respondents aged 20-35 years who were in their early adulthood by collecting data using the Google form. In this study, two scales were used, namely the emotional intelligence scale and the quarter life crisis scale. The data collection instrument in this study was to use the Likert scale model. The sample technique used in this study is non-probability sampling, namely accidental sampling technique. Each variable in this study was calculated using the help of Statistical Product and Service Solution (SPSS) version 25.0 for windows using the Product Moment correlation method. This study showed significant results, thus supporting the assumption that the higher the emotional intelligence, the higher the quarter life crisis experienced by an individual who is in early adulthood.&quot;,&quot;issue&quot;:&quot;1&quot;,&quot;volume&quot;:&quot;3&quot;,&quot;container-title-short&quot;:&quot;&quot;},&quot;isTemporary&quot;:false}]},{&quot;citationID&quot;:&quot;MENDELEY_CITATION_15567c53-150f-47d0-82a8-25ec3edd97b7&quot;,&quot;properties&quot;:{&quot;noteIndex&quot;:0},&quot;isEdited&quot;:false,&quot;manualOverride&quot;:{&quot;isManuallyOverridden&quot;:false,&quot;citeprocText&quot;:&quot;[12]&quot;,&quot;manualOverrideText&quot;:&quot;&quot;},&quot;citationTag&quot;:&quot;MENDELEY_CITATION_v3_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&quot;,&quot;citationItems&quot;:[{&quot;id&quot;:&quot;03b760aa-e5b8-37a0-b552-ca8a23e6f200&quot;,&quot;itemData&quot;:{&quot;type&quot;:&quot;thesis&quot;,&quot;id&quot;:&quot;03b760aa-e5b8-37a0-b552-ca8a23e6f200&quot;,&quot;title&quot;:&quot;Quarter Life Crisis Mahasiswa BKI Tingkat Akhir&quot;,&quot;author&quot;:[{&quot;family&quot;:&quot;Mutiara&quot;,&quot;given&quot;:&quot;Yeni&quot;,&quot;parse-names&quot;:false,&quot;dropping-particle&quot;:&quot;&quot;,&quot;non-dropping-particle&quot;:&quot;&quot;}],&quot;publisher-place&quot;:&quot;Yogyakarta&quot;,&quot;publisher&quot;:&quot;Universitas Islam Negeri Sunan Kalijaga Yogyakarta&quot;,&quot;container-title-short&quot;:&quot;&quot;},&quot;isTemporary&quot;:false}]},{&quot;citationID&quot;:&quot;MENDELEY_CITATION_6211187c-fa7c-4a17-af78-65a4bf8395a9&quot;,&quot;properties&quot;:{&quot;noteIndex&quot;:0},&quot;isEdited&quot;:false,&quot;manualOverride&quot;:{&quot;isManuallyOverridden&quot;:false,&quot;citeprocText&quot;:&quot;[13]&quot;,&quot;manualOverrideText&quot;:&quot;&quot;},&quot;citationTag&quot;:&quot;MENDELEY_CITATION_v3_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&quot;,&quot;citationItems&quot;:[{&quot;id&quot;:&quot;9370bec8-ca47-3b53-8908-38d6f7971584&quot;,&quot;itemData&quot;:{&quot;type&quot;:&quot;article-journal&quot;,&quot;id&quot;:&quot;9370bec8-ca47-3b53-8908-38d6f7971584&quot;,&quot;title&quot;:&quot;Quarter Life Crisis pada Mahasiswa Ditinjau dari Kecerdasan Emosi&quot;,&quot;author&quot;:[{&quot;family&quot;:&quot;Anjelina Letek Dawan&quot;,&quot;given&quot;:&quot;Maria&quot;,&quot;parse-names&quot;:false,&quot;dropping-particle&quot;:&quot;&quot;,&quot;non-dropping-particle&quot;:&quot;&quot;},{&quot;family&quot;:&quot;Sandri&quot;,&quot;given&quot;:&quot;Ritna&quot;,&quot;parse-names&quot;:false,&quot;dropping-particle&quot;:&quot;&quot;,&quot;non-dropping-particle&quot;:&quot;&quot;},{&quot;family&quot;:&quot;Christia Sera&quot;,&quot;given&quot;:&quot;Deasy&quot;,&quot;parse-names&quot;:false,&quot;dropping-particle&quot;:&quot;&quot;,&quot;non-dropping-particle&quot;:&quot;&quot;}],&quot;container-title&quot;:&quot;Jurnal Psikologi Talenta Mahasiswa&quot;,&quot;DOI&quot;:&quot;10.26858/jtm.v3i3.51210&quot;,&quot;abstract&quot;:&quot;Quarter life crisis is a crisis of emotional instability experienced by early adults, usually characterized by the emergence of feelings of anxiety, depression, despair, worry about future life regarding education, career, and relationships. Quarter life crisis that cannot be resolved will cause frustration, stress and depression in individuals. One factor that can minimize this crisis is emotional intelligence. This study aims to determine the relationship between emotional intelligence (X) and quarter life crisis (Y). This study uses quantitative methods with accidental sampling survey techniques to obtain research subjects. The subjects in this study were 270 students in Malang City. The data collection process uses a quarter life crisis scale instrument and emotional intelligence in the form of a Likert scale. The data analysis technique uses the Pearson Product Moment correlation test and the data is normally distributed and linear. The results showed that there is a negative relationship between emotional intelligence and quarter life crisis (p =-0.567 &lt; sig 0.05), meaning that the higher the emotional intelligence, the lower the quarter life crisis in students in Malang City. Conversely, the lower the emotional intelligence, the higher the quarter life crisis in students in Malang City. Abstrak Quarter life crisis merupakan krisis ketidakstabilan emosi yang dialami oleh individu dewasa awal, biasanya ditandai dengan munculnya perasaan cemas, tertekan, putus asa, khawatir terhadap kehidupan masa depan mengenai pendidikan, karir, dan relasi. Quarter life crisis yang tidak bisa teratasi akan menimbulkan frustasi, stres dan depresi pada individu. Salah satu faktor yang dapat meminimalizir krisis ini adalah kecerdasan emosional. Penelitian ini bertujuan untuk mengetahui hubungan antara kecerdasan emosi (X) dengan quarter life crisis (Y). Penelitian ini menggunakan metode kuantitatif dengan teknik survey accidental sampling untuk mendapatkan subjek penelitian. Subjek dalam penelitian ini adalah 270 mahasiswa di Kota Malang. Proses pengambilan data menggunakan instrument skala quarter life crisis dan kecerdasan emosi berbentuk skala likert. Teknik analisis data menggunakan uji korelasi Product Moment Pearson dan data memiliki distribusi normal serta linier. Hasil penelitian menunjukkan bahwa ada hubungan negatif antara kecerdasan emosi dengan quarter life crisis (p =-0,567&lt; sig 0,05), artinya semakin tinggi kecerdasan emosi maka semakin rendah quarter life crisis pada mahasiswa di Kota Malang. Sebaliknya semakin rendah kecerdasan emosi maka semakin tinggi quarter life crisis pada mahasiswa di Kota Malang.&quot;,&quot;issue&quot;:&quot;3&quot;,&quot;volume&quot;:&quot;3&quot;,&quot;container-title-short&quot;:&quot;&quot;},&quot;isTemporary&quot;:false}]},{&quot;citationID&quot;:&quot;MENDELEY_CITATION_a1fc7ffe-083a-40dd-9201-904f8aab1f70&quot;,&quot;properties&quot;:{&quot;noteIndex&quot;:0},&quot;isEdited&quot;:false,&quot;manualOverride&quot;:{&quot;isManuallyOverridden&quot;:false,&quot;citeprocText&quot;:&quot;[14]&quot;,&quot;manualOverrideText&quot;:&quot;&quot;},&quot;citationTag&quot;:&quot;MENDELEY_CITATION_v3_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&quot;,&quot;citationItems&quot;:[{&quot;id&quot;:&quot;71796c45-29ae-3613-b4e6-9f0bcd387199&quot;,&quot;itemData&quot;:{&quot;type&quot;:&quot;article-journal&quot;,&quot;id&quot;:&quot;71796c45-29ae-3613-b4e6-9f0bcd387199&quot;,&quot;title&quot;:&quot;Peran Kecerdasan Emosi terhadap Quarter Life Crisis pada Mahasiswa Tingkat Akhir&quot;,&quot;author&quot;:[{&quot;family&quot;:&quot;Fatchurrahmi&quot;,&quot;given&quot;:&quot;Rifka&quot;,&quot;parse-names&quot;:false,&quot;dropping-particle&quot;:&quot;&quot;,&quot;non-dropping-particle&quot;:&quot;&quot;},{&quot;family&quot;:&quot;Urbayatun&quot;,&quot;given&quot;:&quot;Siti&quot;,&quot;parse-names&quot;:false,&quot;dropping-particle&quot;:&quot;&quot;,&quot;non-dropping-particle&quot;:&quot;&quot;}],&quot;container-title&quot;:&quot;Jurnal Psikologi Teori dan Terapan&quot;,&quot;accessed&quot;:{&quot;date-parts&quot;:[[2023,10,15]]},&quot;DOI&quot;:&quot;10.26740/jptt.v13n2.p102-113&quot;,&quot;ISSN&quot;:&quot;2597-9035&quot;,&quot;URL&quot;:&quot;https://www.researchgate.net/publication/364666621_Peran_Kecerdasan_Emosi_terhadap_Quarter_Life_Crisis_pada_Mahasiswa_Tingkat_Akhir&quot;,&quot;issued&quot;:{&quot;date-parts&quot;:[[2022]]},&quot;page&quot;:&quot;102-113&quot;,&quot;abstract&quot;:&quot;Final year students enter the developmental age of young adults. Individuals who enter young adulthood will face various problems in completing studies and other problems. Individuals can experience a quarter-life crisis which is characterized by emotional responses such as feelings of panic, helplessness, instability, anxiety, depression and even depression. This can be influenced by various causes, one of which is emotional intelligence. The purpose of this study was to examine the role of emotional intelligence on the quarter life crisis in final year students. Data were obtained from a sample of 125 final year students using purposive and simple random techniques. The instruments used for data collection are the quarter life crisis scale and the emotional intelligence scale. Data were analyzed using simple linear regression method. The results of the study found that emotional intelligence played a significant role in the quarter life crisis in final year students. Aspects of emotional intelligence, are self-motivation, empathy and social skills play a role in the quarter-life crisis. Meanwhile, aspects of self-awareness and self-regulation do not play a role in the quarter life crisis.&quot;,&quot;issue&quot;:&quot;2&quot;,&quot;volume&quot;:&quot;13&quot;,&quot;container-title-short&quot;:&quot;&quot;},&quot;isTemporary&quot;:false}]},{&quot;citationID&quot;:&quot;MENDELEY_CITATION_8e5d5580-a749-46c8-8d5f-5b3e71f1c1f1&quot;,&quot;properties&quot;:{&quot;noteIndex&quot;:0},&quot;isEdited&quot;:false,&quot;manualOverride&quot;:{&quot;isManuallyOverridden&quot;:false,&quot;citeprocText&quot;:&quot;[15]&quot;,&quot;manualOverrideText&quot;:&quot;&quot;},&quot;citationTag&quot;:&quot;MENDELEY_CITATION_v3_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&quot;,&quot;citationItems&quot;:[{&quot;id&quot;:&quot;cabefeba-ec66-3c19-9396-51f2d86dd3c7&quot;,&quot;itemData&quot;:{&quot;type&quot;:&quot;article-journal&quot;,&quot;id&quot;:&quot;cabefeba-ec66-3c19-9396-51f2d86dd3c7&quot;,&quot;title&quot;:&quot;Hubungan Loneliness Dan Quarter Life Crisis Pada Dewasa Awal Rizky&quot;,&quot;author&quot;:[{&quot;family&quot;:&quot;Artiningsih Rizky Ananda&quot;,&quot;given&quot;:&quot;&quot;,&quot;parse-names&quot;:false,&quot;dropping-particle&quot;:&quot;&quot;,&quot;non-dropping-particle&quot;:&quot;&quot;},{&quot;family&quot;:&quot;Savira Siti Ina&quot;,&quot;given&quot;:&quot;&quot;,&quot;parse-names&quot;:false,&quot;dropping-particle&quot;:&quot;&quot;,&quot;non-dropping-particle&quot;:&quot;&quot;}],&quot;accessed&quot;:{&quot;date-parts&quot;:[[2024,5,13]]},&quot;URL&quot;:&quot;https://ejournal.unesa.ac.id/index.php/character/article/view/41218/35541&quot;,&quot;issued&quot;:{&quot;date-parts&quot;:[[2021]]},&quot;abstract&quot;:&quot;Abstrak Quarter life crisis merupakan fenomena krisis emosional akibat ketidaksiapan individu dalam masa emerging adulthood. Isolasi yang dilakukan individu ketika terjebak dalam quarter life crisis berpotensi mengarahkan individu mengalami loneliness. Di sisi lain, ketidakpuasan terhadap hubungan juga ditemukan sebagai salah satu faktor penyebab quarter life crisis. Penelitian ini bertujuan untuk mengetahui loneliness dan quarter life crisis pada dewasa awal serta menguji hubungan antar keduanya. Kriteria yang ditetapkan yaitu berusia 20-29 tahun, tinggal di Surabaya, dan bersedia menjadi subjek penelitian. Teknik sampling yang digunakan yaitu insidental sampling dengan menyebar kuesioner secara online hingga diperoleh subjek sebanyak 330 dewasa awal. Alat ukur yang digunakan yaitu adaptasi Social and Emotional Loneliness Scale for Adults (SELSA) dan skala yang disusun peneliti berdasarkan aspek quarter life crisis menurut Robbins dan Wilner. Hasil penelitian menunjukkan terdapat hubungan yang bersifat positif antara loneliness dengan quarter life crisis (r=0,571). Semakin tinggi skor loneliness maka semakin tinggi pula quarter life crisis yang dialami seseorang, begitu pun sebaliknya. Kata Kunci: loneliness, quarter life crisis, dewasa awal Abstract Quarter life crisis is an emotional crisis phenomenon that occurs due to the unpreparedness of an individual when they are in an emerging adulthood period. Isolation carried out by individuals when trapped in a quarter life crisis has the potential to lead individuals to experience loneliness. On the other hand, dissatisfaction with the relationship was also found to be one of the factors causing the quarter life crisis. Therefore, this study aims to determine loneliness and quarter life crisis in early adulthood and examine their relationship. The criteria set are 20-29 years old, living in Surabaya, and willing to be research subjects. The sampling technique used is incidental sampling by distributing online questionnaires so that the subjects obtained were 330 early adults. The measuring instrument used is the adaptation of the Social and Emotional Loneliness Scale for Adults (SELSA) and a scale compiled by researchers based on the quarter life crisis aspect according to Robbins and Wilner. The results showed that there was a correlation between loneliness and quarter life crisis (r=0.571). The higher the loneliness score, the higher the quarter life crisis experienced by a person, and vice versa.&quot;,&quot;container-title-short&quot;:&quot;&quot;},&quot;isTemporary&quot;:false}]},{&quot;citationID&quot;:&quot;MENDELEY_CITATION_dbca3f00-05d0-4177-9e06-e4f0308a1403&quot;,&quot;properties&quot;:{&quot;noteIndex&quot;:0},&quot;isEdited&quot;:false,&quot;manualOverride&quot;:{&quot;isManuallyOverridden&quot;:false,&quot;citeprocText&quot;:&quot;[16]&quot;,&quot;manualOverrideText&quot;:&quot;&quot;},&quot;citationTag&quot;:&quot;MENDELEY_CITATION_v3_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&quot;,&quot;citationItems&quot;:[{&quot;id&quot;:&quot;8ab9da22-0345-3985-a3c0-79aa8b8244ff&quot;,&quot;itemData&quot;:{&quot;type&quot;:&quot;article-journal&quot;,&quot;id&quot;:&quot;8ab9da22-0345-3985-a3c0-79aa8b8244ff&quot;,&quot;title&quot;:&quot;Peran Religiusitas terhadap Quarter-Life Crisis (QLC) pada Mahasiswa&quot;,&quot;author&quot;:[{&quot;family&quot;:&quot;Habibie&quot;,&quot;given&quot;:&quot;Alfiesyahrianta&quot;,&quot;parse-names&quot;:false,&quot;dropping-particle&quot;:&quot;&quot;,&quot;non-dropping-particle&quot;:&quot;&quot;},{&quot;family&quot;:&quot;Syakarofath&quot;,&quot;given&quot;:&quot;Nandy Agustin&quot;,&quot;parse-names&quot;:false,&quot;dropping-particle&quot;:&quot;&quot;,&quot;non-dropping-particle&quot;:&quot;&quot;},{&quot;family&quot;:&quot;Anwar&quot;,&quot;given&quot;:&quot;Zainul&quot;,&quot;parse-names&quot;:false,&quot;dropping-particle&quot;:&quot;&quot;,&quot;non-dropping-particle&quot;:&quot;&quot;}],&quot;container-title&quot;:&quot;Gadjah Mada Journal of Psychology (GamaJoP)&quot;,&quot;DOI&quot;:&quot;10.22146/gamajop.48948&quot;,&quot;issued&quot;:{&quot;date-parts&quot;:[[2019,10,30]]},&quot;page&quot;:&quot;129&quot;,&quot;abstract&quot;:&quot;The purpose of this study was to determine the role of religiosity in the quarter-life crisis in students. The hypothesis proposed was that religiosity plays a role in the quarter-life crisis of students. This research used survey quantitative research methods. Participants in this study were 219 college students (95 males and 124 females) from various study programs in Indonesia aged 18-25 year old. The instruments used were the Abrahamic religiosity scale and the quarter-life crisis scale. Data were analyzed using regression analysis (p = 0.006; r = 0.034). Religiosity was found to predict how the student's facing a period of a quarter-life crisis and full of challenges to face.&quot;,&quot;publisher&quot;:&quot;Universitas Gadjah Mada&quot;,&quot;issue&quot;:&quot;2&quot;,&quot;volume&quot;:&quot;5&quot;,&quot;container-title-short&quot;:&quot;&quot;},&quot;isTemporary&quot;:false}]},{&quot;citationID&quot;:&quot;MENDELEY_CITATION_0255ee2e-db75-4166-82a1-84f6095fe42c&quot;,&quot;properties&quot;:{&quot;noteIndex&quot;:0},&quot;isEdited&quot;:false,&quot;manualOverride&quot;:{&quot;isManuallyOverridden&quot;:false,&quot;citeprocText&quot;:&quot;[13]&quot;,&quot;manualOverrideText&quot;:&quot;&quot;},&quot;citationTag&quot;:&quot;MENDELEY_CITATION_v3_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&quot;,&quot;citationItems&quot;:[{&quot;id&quot;:&quot;9370bec8-ca47-3b53-8908-38d6f7971584&quot;,&quot;itemData&quot;:{&quot;type&quot;:&quot;article-journal&quot;,&quot;id&quot;:&quot;9370bec8-ca47-3b53-8908-38d6f7971584&quot;,&quot;title&quot;:&quot;Quarter Life Crisis pada Mahasiswa Ditinjau dari Kecerdasan Emosi&quot;,&quot;author&quot;:[{&quot;family&quot;:&quot;Anjelina Letek Dawan&quot;,&quot;given&quot;:&quot;Maria&quot;,&quot;parse-names&quot;:false,&quot;dropping-particle&quot;:&quot;&quot;,&quot;non-dropping-particle&quot;:&quot;&quot;},{&quot;family&quot;:&quot;Sandri&quot;,&quot;given&quot;:&quot;Ritna&quot;,&quot;parse-names&quot;:false,&quot;dropping-particle&quot;:&quot;&quot;,&quot;non-dropping-particle&quot;:&quot;&quot;},{&quot;family&quot;:&quot;Christia Sera&quot;,&quot;given&quot;:&quot;Deasy&quot;,&quot;parse-names&quot;:false,&quot;dropping-particle&quot;:&quot;&quot;,&quot;non-dropping-particle&quot;:&quot;&quot;}],&quot;container-title&quot;:&quot;Jurnal Psikologi Talenta Mahasiswa&quot;,&quot;DOI&quot;:&quot;10.26858/jtm.v3i3.51210&quot;,&quot;abstract&quot;:&quot;Quarter life crisis is a crisis of emotional instability experienced by early adults, usually characterized by the emergence of feelings of anxiety, depression, despair, worry about future life regarding education, career, and relationships. Quarter life crisis that cannot be resolved will cause frustration, stress and depression in individuals. One factor that can minimize this crisis is emotional intelligence. This study aims to determine the relationship between emotional intelligence (X) and quarter life crisis (Y). This study uses quantitative methods with accidental sampling survey techniques to obtain research subjects. The subjects in this study were 270 students in Malang City. The data collection process uses a quarter life crisis scale instrument and emotional intelligence in the form of a Likert scale. The data analysis technique uses the Pearson Product Moment correlation test and the data is normally distributed and linear. The results showed that there is a negative relationship between emotional intelligence and quarter life crisis (p =-0.567 &lt; sig 0.05), meaning that the higher the emotional intelligence, the lower the quarter life crisis in students in Malang City. Conversely, the lower the emotional intelligence, the higher the quarter life crisis in students in Malang City. Abstrak Quarter life crisis merupakan krisis ketidakstabilan emosi yang dialami oleh individu dewasa awal, biasanya ditandai dengan munculnya perasaan cemas, tertekan, putus asa, khawatir terhadap kehidupan masa depan mengenai pendidikan, karir, dan relasi. Quarter life crisis yang tidak bisa teratasi akan menimbulkan frustasi, stres dan depresi pada individu. Salah satu faktor yang dapat meminimalizir krisis ini adalah kecerdasan emosional. Penelitian ini bertujuan untuk mengetahui hubungan antara kecerdasan emosi (X) dengan quarter life crisis (Y). Penelitian ini menggunakan metode kuantitatif dengan teknik survey accidental sampling untuk mendapatkan subjek penelitian. Subjek dalam penelitian ini adalah 270 mahasiswa di Kota Malang. Proses pengambilan data menggunakan instrument skala quarter life crisis dan kecerdasan emosi berbentuk skala likert. Teknik analisis data menggunakan uji korelasi Product Moment Pearson dan data memiliki distribusi normal serta linier. Hasil penelitian menunjukkan bahwa ada hubungan negatif antara kecerdasan emosi dengan quarter life crisis (p =-0,567&lt; sig 0,05), artinya semakin tinggi kecerdasan emosi maka semakin rendah quarter life crisis pada mahasiswa di Kota Malang. Sebaliknya semakin rendah kecerdasan emosi maka semakin tinggi quarter life crisis pada mahasiswa di Kota Malang.&quot;,&quot;issue&quot;:&quot;3&quot;,&quot;volume&quot;:&quot;3&quot;,&quot;container-title-short&quot;:&quot;&quot;},&quot;isTemporary&quot;:false}]},{&quot;citationID&quot;:&quot;MENDELEY_CITATION_d31df51d-dbb3-44b5-b878-6b2a57870a96&quot;,&quot;properties&quot;:{&quot;noteIndex&quot;:0},&quot;isEdited&quot;:false,&quot;manualOverride&quot;:{&quot;isManuallyOverridden&quot;:false,&quot;citeprocText&quot;:&quot;[17]&quot;,&quot;manualOverrideText&quot;:&quot;&quot;},&quot;citationTag&quot;:&quot;MENDELEY_CITATION_v3_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&quot;,&quot;citationItems&quot;:[{&quot;id&quot;:&quot;14623dbf-9cf8-38bd-9be1-a9577d7e029e&quot;,&quot;itemData&quot;:{&quot;type&quot;:&quot;article-journal&quot;,&quot;id&quot;:&quot;14623dbf-9cf8-38bd-9be1-a9577d7e029e&quot;,&quot;title&quot;:&quot;Hubungan Antara Penerimaan Diri Antara Penerimaan Diri dengan Quarter Life Crisis pada Mahasiswa&quot;,&quot;author&quot;:[{&quot;family&quot;:&quot;Islam&quot;,&quot;given&quot;:&quot;Universitas&quot;,&quot;parse-names&quot;:false,&quot;dropping-particle&quot;:&quot;&quot;,&quot;non-dropping-particle&quot;:&quot;&quot;},{&quot;family&quot;:&quot;Muhammad&quot;,&quot;given&quot;:&quot;Kalimantan&quot;,&quot;parse-names&quot;:false,&quot;dropping-particle&quot;:&quot;&quot;,&quot;non-dropping-particle&quot;:&quot;&quot;},{&quot;family&quot;:&quot;Al-Banjari Banjarmasin&quot;,&quot;given&quot;:&quot;Arsyad&quot;,&quot;parse-names&quot;:false,&quot;dropping-particle&quot;:&quot;&quot;,&quot;non-dropping-particle&quot;:&quot;&quot;},{&quot;family&quot;:&quot;Putri&quot;,&quot;given&quot;:&quot;Surya Andika&quot;,&quot;parse-names&quot;:false,&quot;dropping-particle&quot;:&quot;&quot;,&quot;non-dropping-particle&quot;:&quot;&quot;},{&quot;family&quot;:&quot;Fatmawati&quot;,&quot;given&quot;:&quot;Zaki Nur&quot;,&quot;parse-names&quot;:false,&quot;dropping-particle&quot;:&quot;&quot;,&quot;non-dropping-particle&quot;:&quot;&quot;}],&quot;container-title&quot;:&quot;Jurnal Mahasiswa BK An-Nur : Berbeda, Bermakna, mULIA&quot;,&quot;ISSN&quot;:&quot;2622-8297&quot;,&quot;URL&quot;:&quot;https://ojs.uniska-bjm.ac.id/index.php/AN-NUR&quot;,&quot;issued&quot;:{&quot;date-parts&quot;:[[2023]]},&quot;volume&quot;:&quot;Volume 9&quot;,&quot;container-title-short&quot;:&quot;&quot;},&quot;isTemporary&quot;:false}]},{&quot;citationID&quot;:&quot;MENDELEY_CITATION_d5210f0d-7d2e-41f2-accc-30d2fa0c3e4a&quot;,&quot;properties&quot;:{&quot;noteIndex&quot;:0},&quot;isEdited&quot;:false,&quot;manualOverride&quot;:{&quot;isManuallyOverridden&quot;:false,&quot;citeprocText&quot;:&quot;[18]&quot;,&quot;manualOverrideText&quot;:&quot;&quot;},&quot;citationTag&quot;:&quot;MENDELEY_CITATION_v3_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&quot;,&quot;citationItems&quot;:[{&quot;id&quot;:&quot;1c69e41f-6287-3371-87f1-a9b717405335&quot;,&quot;itemData&quot;:{&quot;type&quot;:&quot;report&quot;,&quot;id&quot;:&quot;1c69e41f-6287-3371-87f1-a9b717405335&quot;,&quot;title&quot;:&quot;The Dynamics of Quarter Life Crisis and Coping Strategies for Final Year Undergraduate Students&quot;,&quot;author&quot;:[{&quot;family&quot;:&quot;Amira Salsabila&quot;,&quot;given&quot;:&quot;Ferani&quot;,&quot;parse-names&quot;:false,&quot;dropping-particle&quot;:&quot;&quot;,&quot;non-dropping-particle&quot;:&quot;&quot;},{&quot;family&quot;:&quot;Harsyanthi&quot;,&quot;given&quot;:&quot;Fransiska&quot;,&quot;parse-names&quot;:false,&quot;dropping-particle&quot;:&quot;&quot;,&quot;non-dropping-particle&quot;:&quot;&quot;},{&quot;family&quot;:&quot;Mustika&quot;,&quot;given&quot;:&quot;Ira&quot;,&quot;parse-names&quot;:false,&quot;dropping-particle&quot;:&quot;&quot;,&quot;non-dropping-particle&quot;:&quot;&quot;},{&quot;family&quot;:&quot;Sari Putri Hidayat&quot;,&quot;given&quot;:&quot;Wulan&quot;,&quot;parse-names&quot;:false,&quot;dropping-particle&quot;:&quot;&quot;,&quot;non-dropping-particle&quot;:&quot;&quot;},{&quot;family&quot;:&quot;Eva Riany&quot;,&quot;given&quot;:&quot;Yulina&quot;,&quot;parse-names&quot;:false,&quot;dropping-particle&quot;:&quot;&quot;,&quot;non-dropping-particle&quot;:&quot;&quot;},{&quot;family&quot;:&quot;Pelajar Villa Dago Pamulang&quot;,&quot;given&quot;:&quot;Bintang&quot;,&quot;parse-names&quot;:false,&quot;dropping-particle&quot;:&quot;&quot;,&quot;non-dropping-particle&quot;:&quot;&quot;},{&quot;family&quot;:&quot;Pamulang&quot;,&quot;given&quot;:&quot;District&quot;,&quot;parse-names&quot;:false,&quot;dropping-particle&quot;:&quot;&quot;,&quot;non-dropping-particle&quot;:&quot;&quot;}],&quot;container-title&quot;:&quot;Journal of Family Sciences E&quot;,&quot;issued&quot;:{&quot;date-parts&quot;:[[2023]]},&quot;number-of-pages&quot;:&quot;123-135&quot;,&quot;abstract&quot;:&quot;Quarter-life crisis is a crisis that occurs in individuals aged 20 years and over. In this phase it becomes a difficult phase because of a significant change, previously the individual focused on spending school years but after that he was forced to take responsibility for himself. The purpose of this study is to look at the dynamics of quarter-life crises and coping strategies by individuals who are currently running lectures at the final year undergraduate from IPB University. The respondents in the study were 11 final year undergraduate students who were carrying out lectures at the final year. Data were collected using semi-structured interviews and focus group discussions (FGD). The results showed that each individual experienced a different quarter-life crisis, with the most of problems faced are anxiety about the future. Each individual has a different coping strategy in dealing with the crisis they are experienced. The differences comes because of differences in responding problem, parenting style and personality.&quot;,&quot;issue&quot;:&quot;01&quot;,&quot;volume&quot;:&quot;08&quot;,&quot;container-title-short&quot;:&quot;&quot;},&quot;isTemporary&quot;:false}]},{&quot;citationID&quot;:&quot;MENDELEY_CITATION_af8fa681-ca37-4d26-af11-b83087e97151&quot;,&quot;properties&quot;:{&quot;noteIndex&quot;:0},&quot;isEdited&quot;:false,&quot;manualOverride&quot;:{&quot;isManuallyOverridden&quot;:false,&quot;citeprocText&quot;:&quot;[19]&quot;,&quot;manualOverrideText&quot;:&quot;&quot;},&quot;citationTag&quot;:&quot;MENDELEY_CITATION_v3_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&quot;,&quot;citationItems&quot;:[{&quot;id&quot;:&quot;48f97c6b-7bb4-329e-8951-82533c215641&quot;,&quot;itemData&quot;:{&quot;type&quot;:&quot;article-journal&quot;,&quot;id&quot;:&quot;48f97c6b-7bb4-329e-8951-82533c215641&quot;,&quot;title&quot;:&quot;Hubungan Efikasi Diri dan Kecerdasan Emosi Terhadap Quarter Life Crisis pada Dewasa Awal&quot;,&quot;author&quot;:[{&quot;family&quot;:&quot;Manek&quot;,&quot;given&quot;:&quot;Maria Y&quot;,&quot;parse-names&quot;:false,&quot;dropping-particle&quot;:&quot;&quot;,&quot;non-dropping-particle&quot;:&quot;&quot;},{&quot;family&quot;:&quot;Wibhowo&quot;,&quot;given&quot;:&quot;Christin&quot;,&quot;parse-names&quot;:false,&quot;dropping-particle&quot;:&quot;&quot;,&quot;non-dropping-particle&quot;:&quot;&quot;}],&quot;issued&quot;:{&quot;date-parts&quot;:[[2023]]},&quot;abstract&quot;:&quot;Quarter-life crisis is a period of crisis experienced by individuals between the ages of 20 and 30 years. However, quarter-life is felt most intensely by individuals in their twenties. The transition that occurs causes many changes and demands to occur in an individual's life. These changes and demands cannot always be interpreted positively so that not a few individuals feel stressed because of the many demands related to their lives in the future. This research uses a quantitative approach, which aims to determine the relationship between self-efficacy, emotional intelligence, and quarter-life crises. The sample in this study consisted of 102 early adult individuals. Data collection uses Google Forms, using three scales: Quarter-life crisis, self-efficacy, and emotional intelligence. Data analysis uses Pearson product-moment correlation and multiple product-moment correlation. The results obtained from the product-moment multiple correlation for the major hypothesis show that there is a significant relationship between self-efficacy and emotional intelligence and the quarter-life crisis, with a significance value of 0.034 (p &lt; 0.05) and a positive correlation coefficient of 0.317.&quot;,&quot;container-title-short&quot;:&quot;&quot;},&quot;isTemporary&quot;:false}]},{&quot;citationID&quot;:&quot;MENDELEY_CITATION_86adc40d-f52b-4b4e-a4a8-85a168eb65cd&quot;,&quot;properties&quot;:{&quot;noteIndex&quot;:0},&quot;isEdited&quot;:false,&quot;manualOverride&quot;:{&quot;isManuallyOverridden&quot;:false,&quot;citeprocText&quot;:&quot;[15]&quot;,&quot;manualOverrideText&quot;:&quot;&quot;},&quot;citationTag&quot;:&quot;MENDELEY_CITATION_v3_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&quot;,&quot;citationItems&quot;:[{&quot;id&quot;:&quot;cabefeba-ec66-3c19-9396-51f2d86dd3c7&quot;,&quot;itemData&quot;:{&quot;type&quot;:&quot;article-journal&quot;,&quot;id&quot;:&quot;cabefeba-ec66-3c19-9396-51f2d86dd3c7&quot;,&quot;title&quot;:&quot;Hubungan Loneliness Dan Quarter Life Crisis Pada Dewasa Awal Rizky&quot;,&quot;author&quot;:[{&quot;family&quot;:&quot;Artiningsih Rizky Ananda&quot;,&quot;given&quot;:&quot;&quot;,&quot;parse-names&quot;:false,&quot;dropping-particle&quot;:&quot;&quot;,&quot;non-dropping-particle&quot;:&quot;&quot;},{&quot;family&quot;:&quot;Savira Siti Ina&quot;,&quot;given&quot;:&quot;&quot;,&quot;parse-names&quot;:false,&quot;dropping-particle&quot;:&quot;&quot;,&quot;non-dropping-particle&quot;:&quot;&quot;}],&quot;accessed&quot;:{&quot;date-parts&quot;:[[2024,5,13]]},&quot;URL&quot;:&quot;https://ejournal.unesa.ac.id/index.php/character/article/view/41218/35541&quot;,&quot;issued&quot;:{&quot;date-parts&quot;:[[2021]]},&quot;abstract&quot;:&quot;Abstrak Quarter life crisis merupakan fenomena krisis emosional akibat ketidaksiapan individu dalam masa emerging adulthood. Isolasi yang dilakukan individu ketika terjebak dalam quarter life crisis berpotensi mengarahkan individu mengalami loneliness. Di sisi lain, ketidakpuasan terhadap hubungan juga ditemukan sebagai salah satu faktor penyebab quarter life crisis. Penelitian ini bertujuan untuk mengetahui loneliness dan quarter life crisis pada dewasa awal serta menguji hubungan antar keduanya. Kriteria yang ditetapkan yaitu berusia 20-29 tahun, tinggal di Surabaya, dan bersedia menjadi subjek penelitian. Teknik sampling yang digunakan yaitu insidental sampling dengan menyebar kuesioner secara online hingga diperoleh subjek sebanyak 330 dewasa awal. Alat ukur yang digunakan yaitu adaptasi Social and Emotional Loneliness Scale for Adults (SELSA) dan skala yang disusun peneliti berdasarkan aspek quarter life crisis menurut Robbins dan Wilner. Hasil penelitian menunjukkan terdapat hubungan yang bersifat positif antara loneliness dengan quarter life crisis (r=0,571). Semakin tinggi skor loneliness maka semakin tinggi pula quarter life crisis yang dialami seseorang, begitu pun sebaliknya. Kata Kunci: loneliness, quarter life crisis, dewasa awal Abstract Quarter life crisis is an emotional crisis phenomenon that occurs due to the unpreparedness of an individual when they are in an emerging adulthood period. Isolation carried out by individuals when trapped in a quarter life crisis has the potential to lead individuals to experience loneliness. On the other hand, dissatisfaction with the relationship was also found to be one of the factors causing the quarter life crisis. Therefore, this study aims to determine loneliness and quarter life crisis in early adulthood and examine their relationship. The criteria set are 20-29 years old, living in Surabaya, and willing to be research subjects. The sampling technique used is incidental sampling by distributing online questionnaires so that the subjects obtained were 330 early adults. The measuring instrument used is the adaptation of the Social and Emotional Loneliness Scale for Adults (SELSA) and a scale compiled by researchers based on the quarter life crisis aspect according to Robbins and Wilner. The results showed that there was a correlation between loneliness and quarter life crisis (r=0.571). The higher the loneliness score, the higher the quarter life crisis experienced by a person, and vice versa.&quot;,&quot;container-title-short&quot;:&quot;&quot;},&quot;isTemporary&quot;:false}]},{&quot;citationID&quot;:&quot;MENDELEY_CITATION_ddcc8fbd-ac3b-41f5-80ed-6c2ab4c94baf&quot;,&quot;properties&quot;:{&quot;noteIndex&quot;:0},&quot;isEdited&quot;:false,&quot;manualOverride&quot;:{&quot;isManuallyOverridden&quot;:false,&quot;citeprocText&quot;:&quot;[14]&quot;,&quot;manualOverrideText&quot;:&quot;&quot;},&quot;citationTag&quot;:&quot;MENDELEY_CITATION_v3_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&quot;,&quot;citationItems&quot;:[{&quot;id&quot;:&quot;71796c45-29ae-3613-b4e6-9f0bcd387199&quot;,&quot;itemData&quot;:{&quot;type&quot;:&quot;article-journal&quot;,&quot;id&quot;:&quot;71796c45-29ae-3613-b4e6-9f0bcd387199&quot;,&quot;title&quot;:&quot;Peran Kecerdasan Emosi terhadap Quarter Life Crisis pada Mahasiswa Tingkat Akhir&quot;,&quot;author&quot;:[{&quot;family&quot;:&quot;Fatchurrahmi&quot;,&quot;given&quot;:&quot;Rifka&quot;,&quot;parse-names&quot;:false,&quot;dropping-particle&quot;:&quot;&quot;,&quot;non-dropping-particle&quot;:&quot;&quot;},{&quot;family&quot;:&quot;Urbayatun&quot;,&quot;given&quot;:&quot;Siti&quot;,&quot;parse-names&quot;:false,&quot;dropping-particle&quot;:&quot;&quot;,&quot;non-dropping-particle&quot;:&quot;&quot;}],&quot;container-title&quot;:&quot;Jurnal Psikologi Teori dan Terapan&quot;,&quot;accessed&quot;:{&quot;date-parts&quot;:[[2023,10,15]]},&quot;DOI&quot;:&quot;10.26740/jptt.v13n2.p102-113&quot;,&quot;ISSN&quot;:&quot;2597-9035&quot;,&quot;URL&quot;:&quot;https://www.researchgate.net/publication/364666621_Peran_Kecerdasan_Emosi_terhadap_Quarter_Life_Crisis_pada_Mahasiswa_Tingkat_Akhir&quot;,&quot;issued&quot;:{&quot;date-parts&quot;:[[2022]]},&quot;page&quot;:&quot;102-113&quot;,&quot;abstract&quot;:&quot;Final year students enter the developmental age of young adults. Individuals who enter young adulthood will face various problems in completing studies and other problems. Individuals can experience a quarter-life crisis which is characterized by emotional responses such as feelings of panic, helplessness, instability, anxiety, depression and even depression. This can be influenced by various causes, one of which is emotional intelligence. The purpose of this study was to examine the role of emotional intelligence on the quarter life crisis in final year students. Data were obtained from a sample of 125 final year students using purposive and simple random techniques. The instruments used for data collection are the quarter life crisis scale and the emotional intelligence scale. Data were analyzed using simple linear regression method. The results of the study found that emotional intelligence played a significant role in the quarter life crisis in final year students. Aspects of emotional intelligence, are self-motivation, empathy and social skills play a role in the quarter-life crisis. Meanwhile, aspects of self-awareness and self-regulation do not play a role in the quarter life crisis.&quot;,&quot;issue&quot;:&quot;2&quot;,&quot;volume&quot;:&quot;13&quot;,&quot;container-title-short&quot;:&quot;&quot;},&quot;isTemporary&quot;:false}]},{&quot;citationID&quot;:&quot;MENDELEY_CITATION_9f735278-408f-4abb-817d-a88aeff6a2ea&quot;,&quot;properties&quot;:{&quot;noteIndex&quot;:0},&quot;isEdited&quot;:false,&quot;manualOverride&quot;:{&quot;isManuallyOverridden&quot;:false,&quot;citeprocText&quot;:&quot;[20]&quot;,&quot;manualOverrideText&quot;:&quot;&quot;},&quot;citationTag&quot;:&quot;MENDELEY_CITATION_v3_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&quot;,&quot;citationItems&quot;:[{&quot;id&quot;:&quot;9801c647-8e76-35f2-9b92-66215c421406&quot;,&quot;itemData&quot;:{&quot;type&quot;:&quot;article-journal&quot;,&quot;id&quot;:&quot;9801c647-8e76-35f2-9b92-66215c421406&quot;,&quot;title&quot;:&quot;Nasril-Melacak Konsep Dasar Kecerdasan Melacak Konsep Dasar Kecerdasan Emosional&quot;,&quot;author&quot;:[{&quot;family&quot;:&quot;Nasril&quot;,&quot;given&quot;:&quot;&quot;,&quot;parse-names&quot;:false,&quot;dropping-particle&quot;:&quot;&quot;,&quot;non-dropping-particle&quot;:&quot;&quot;},{&quot;family&quot;:&quot;Ulfatmi&quot;,&quot;given&quot;:&quot;&quot;,&quot;parse-names&quot;:false,&quot;dropping-particle&quot;:&quot;&quot;,&quot;non-dropping-particle&quot;:&quot;&quot;}],&quot;container-title&quot;:&quot;Jurnal Bimbingan dan Konseling Islam&quot;,&quot;accessed&quot;:{&quot;date-parts&quot;:[[2023,10,15]]},&quot;DOI&quot;:&quot;10.15548/jbki.v1i1.120&quot;,&quot;URL&quot;:&quot;https://ejournal.uinib.ac.id/jurnal/index.php/alirsyad/article/view/120&quot;,&quot;issued&quot;:{&quot;date-parts&quot;:[[2018]]},&quot;abstract&quot;:&quot;Emotional intelligence is the ability to recognize, process, and control emotions so that a person is able to respond positively to any condition that stimulates emotion. Emotional and social skills, will be better able to overcome various problems that arise during the process of development towards adult humans. not only that, with their emotional and social skills, a person is better able to overcome the challenges of emotional challenges in modern life. The success of one's life is more determined by emotional intelligence, namely aspects related to personality, which consists of four main elements, namely: First, a person's ability to understand and motivate his potential; Second, having a high sense of empathy towards others; Third, happy to even encourage successful subordinates, without feeling themselves threatened; Fourth, is assertive, that is skillful in conveying thoughts and feelings well, straightforwardly, and clearly without having to offend others. Various studies in the field of psychology have proven that someone who has high emotional intelligence is a person who is happy, confident, popular, and more successful with others, can manage stress, and have good mental health.&quot;,&quot;issue&quot;:&quot;1&quot;,&quot;volume&quot;:&quot;1&quot;,&quot;container-title-short&quot;:&quot;&quot;},&quot;isTemporary&quot;:false}]},{&quot;citationID&quot;:&quot;MENDELEY_CITATION_4f6ef6f1-ac34-4954-b6ac-57295f50340a&quot;,&quot;properties&quot;:{&quot;noteIndex&quot;:0},&quot;isEdited&quot;:false,&quot;manualOverride&quot;:{&quot;isManuallyOverridden&quot;:false,&quot;citeprocText&quot;:&quot;[21]&quot;,&quot;manualOverrideText&quot;:&quot;&quot;},&quot;citationTag&quot;:&quot;MENDELEY_CITATION_v3_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&quot;,&quot;citationItems&quot;:[{&quot;id&quot;:&quot;a21a367a-1154-3620-94da-3f71e462d227&quot;,&quot;itemData&quot;:{&quot;type&quot;:&quot;article-journal&quot;,&quot;id&quot;:&quot;a21a367a-1154-3620-94da-3f71e462d227&quot;,&quot;title&quot;:&quot;Konsep-Diri, Kecerdasan Emosi Dan Efikasi-Diri&quot;,&quot;author&quot;:[{&quot;family&quot;:&quot;Yapono&quot;,&quot;given&quot;:&quot;Farid&quot;,&quot;parse-names&quot;:false,&quot;dropping-particle&quot;:&quot;&quot;,&quot;non-dropping-particle&quot;:&quot;&quot;},{&quot;family&quot;:&quot;Suharnan&quot;,&quot;given&quot;:&quot;&quot;,&quot;parse-names&quot;:false,&quot;dropping-particle&quot;:&quot;&quot;,&quot;non-dropping-particle&quot;:&quot;&quot;}],&quot;accessed&quot;:{&quot;date-parts&quot;:[[2023,10,15]]},&quot;DOI&quot;:&quot;10.30996/persona.v2i3.136&quot;,&quot;URL&quot;:&quot;https://www.researchgate.net/publication/330388783_Konsep-Diri_Kecerdasan_Emosi_Dan_Efikasi-Diri&quot;,&quot;issued&quot;:{&quot;date-parts&quot;:[[2013,9]]},&quot;page&quot;:&quot;208-216&quot;,&quot;abstract&quot;:&quot;The research discusses the relationship of self-concept and emotional intelligence with self-efficacy. The study involved 100 students universities on Jombang East Java to complete scales of Global Self-efficacy (GS-E), self-concept and emotional intelligence. The data results of measurements were analyzed with multiple regression. The analysis showed: 1) there is a positive relationship between self-concept and emotional intelligence with self-efficacy, 2) there was no relationship between self-concept with self-efficacy, and 3) there is positive correlation between emotional inteligence with self-efficacy. Good development of emotional intelligence would increased of self-efficacy. The research findings are discussed in the perspective of developmental tasks of end adolescent.&quot;,&quot;issue&quot;:&quot;3&quot;,&quot;volume&quot;:&quot;2&quot;,&quot;container-title-short&quot;:&quot;&quot;},&quot;isTemporary&quot;:false}]},{&quot;citationID&quot;:&quot;MENDELEY_CITATION_07321b95-6ed8-44f7-9b57-50037cfd2c0b&quot;,&quot;properties&quot;:{&quot;noteIndex&quot;:0},&quot;isEdited&quot;:false,&quot;manualOverride&quot;:{&quot;isManuallyOverridden&quot;:false,&quot;citeprocText&quot;:&quot;[22]&quot;,&quot;manualOverrideText&quot;:&quot;&quot;},&quot;citationTag&quot;:&quot;MENDELEY_CITATION_v3_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&quot;,&quot;citationItems&quot;:[{&quot;id&quot;:&quot;cc69a591-5d82-31ae-bdd1-5891047854e5&quot;,&quot;itemData&quot;:{&quot;type&quot;:&quot;report&quot;,&quot;id&quot;:&quot;cc69a591-5d82-31ae-bdd1-5891047854e5&quot;,&quot;title&quot;:&quot;Emotional Intelligence Dan Stres Pada Mahasiswa Yang Mengalami Quarter-Life Crisis&quot;,&quot;author&quot;:[{&quot;family&quot;:&quot;Aristawati&quot;,&quot;given&quot;:&quot;Akta Ririn&quot;,&quot;parse-names&quot;:false,&quot;dropping-particle&quot;:&quot;&quot;,&quot;non-dropping-particle&quot;:&quot;&quot;},{&quot;family&quot;:&quot;Meiyuntariningsih&quot;,&quot;given&quot;:&quot;Tatik&quot;,&quot;parse-names&quot;:false,&quot;dropping-particle&quot;:&quot;&quot;,&quot;non-dropping-particle&quot;:&quot;&quot;},{&quot;family&quot;:&quot;Cahya&quot;,&quot;given&quot;:&quot;Firmansyah Dwi&quot;,&quot;parse-names&quot;:false,&quot;dropping-particle&quot;:&quot;&quot;,&quot;non-dropping-particle&quot;:&quot;&quot;},{&quot;family&quot;:&quot;Putri&quot;,&quot;given&quot;:&quot;Ananda&quot;,&quot;parse-names&quot;:false,&quot;dropping-particle&quot;:&quot;&quot;,&quot;non-dropping-particle&quot;:&quot;&quot;}],&quot;container-title&quot;:&quot;Jurnal Psikologi Konseling&quot;,&quot;issued&quot;:{&quot;date-parts&quot;:[[2021]]},&quot;abstract&quot;:&quot;Abstrak Tujuan dari penelitian ini adalah mengetahui hubungan antara tingkat emotional intelligence dengan tingkat stres pada mahasiswa yang mengalami quarter life crisis. Adapun hipotesa yang diajukan adalah adanya hubungan negatif antara tingkat emotional intelligence dengan tingkat stres pada mahasiswa yang mengalami quarter life crisis. Penelitian ini merupakan penelitian kuantitatif yang melibatkan 100 mahasiswa yang masih berada pada masa dewasa awal dengan rentang usia 20 hingga 30 tahun. Pengumpulan data dilakukan dengan menggunakan 2 skala yaitu skala emotional intelligence dan stress. Data tersebut dianalisis menggunakan program Statistic Package for Social Science 25 for windows version dengan teknik korelasi product moment. Hasil analisa data menunjukkan nilai korelasi sebesar-0,643 dengan taraf signifikansi 0,000 (p&lt;0,05). Hal ini dapat diartikan bahwa emotional intelligence berhubungan negatif dan signifikan terhadap stres pada mahasiswa yang mengalami quarter-life crisis. Sehingga, dapat disimpulkan bahwa tingginya tingkat emotional intelligence pada mahasiswa yang mengalami quarter-life crisis, maka semakin rendah tingkat stresnya. Sedangkan, rendahnya tingkat emotional intelligence pada mahasiswa yang mengalami quarter-life crisis, maka semakin tinggi tingkat stresnya. Abstract The purpose of this study was to determine the relationship between emotional intelligence levels and stress levels in students who experienced a quarter life crisis. The hypothesis proposed is that there is a negative relationship between the level of emotional intelligence and the level of stress in students who experience a quarter life crisis. This study is a quantitative study involving 100 students who are still in early adulthood with an age range of 20 to 30 years. Data collection was carried out using 2 scales, namely the emotional intelligence and stress scale. The data were analyzed using the Statistical Package for Social Science 25 program for windows version with the product moment correlation technique. The results of data analysis showed a correlation value of-0.643 with a significance level of 0.000 (p &lt;0.05). This can be interpreted that emotional intelligence is negatively and significantly related to stress in students who experience a quarter-life crisis. Thus, it can be concluded that the higher the level of emotional intelligence in students who experience a quarter-life crisis, the lower the stress level. Meanwhile, the lower the level of emotional intelligence in students who experience a quarter-life crisis, the higher the stress level.&quot;,&quot;issue&quot;:&quot;2&quot;,&quot;volume&quot;:&quot;19&quot;,&quot;container-title-short&quot;:&quot;&quot;},&quot;isTemporary&quot;:false}]},{&quot;citationID&quot;:&quot;MENDELEY_CITATION_576cfcd4-5ee7-4e3b-92b6-47fa8a6fd1b2&quot;,&quot;properties&quot;:{&quot;noteIndex&quot;:0},&quot;isEdited&quot;:false,&quot;manualOverride&quot;:{&quot;isManuallyOverridden&quot;:false,&quot;citeprocText&quot;:&quot;[23]&quot;,&quot;manualOverrideText&quot;:&quot;&quot;},&quot;citationTag&quot;:&quot;MENDELEY_CITATION_v3_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&quot;,&quot;citationItems&quot;:[{&quot;id&quot;:&quot;8d9acb2b-5001-3a19-b5bf-a145c7dc2a96&quot;,&quot;itemData&quot;:{&quot;type&quot;:&quot;report&quot;,&quot;id&quot;:&quot;8d9acb2b-5001-3a19-b5bf-a145c7dc2a96&quot;,&quot;title&quot;:&quot;Analisis Dimensi: Dukungan Sosial dan Krisis Usia Seperempat Abad pada Emerging Adulthood Dimensional Analysis: Social Support and Quarter-Life Crisis in Emerging Adulthood&quot;,&quot;author&quot;:[{&quot;family&quot;:&quot;Afifah Primala Wijaya&quot;,&quot;given&quot;:&quot;Dzikria&quot;,&quot;parse-names&quot;:false,&quot;dropping-particle&quot;:&quot;&quot;,&quot;non-dropping-particle&quot;:&quot;&quot;},{&quot;family&quot;:&quot;Sofiyana Noor Saprowi&quot;,&quot;given&quot;:&quot;Fadliyah&quot;,&quot;parse-names&quot;:false,&quot;dropping-particle&quot;:&quot;&quot;,&quot;non-dropping-particle&quot;:&quot;&quot;}],&quot;issued&quot;:{&quot;date-parts&quot;:[[2022]]},&quot;number-of-pages&quot;:&quot;1-5&quot;,&quot;abstract&quot;:&quot;A developmental crisis is a crisis that occurs at each stage of development. In emerging adulthood, one of the developmental crises is Quarter-Life Crisis. This crisis occurs because individuals experience confusion and fear when faced with several choices, such as getting married, working, or continuing their education. Confusion and fear can be minimized one of them with social support. The reason of this study is to determinate which aspects of social support are correlated with the Quarter-Life Crisis in emerging adulthood. Participants in this study were 220 people aged 18-25 years. There are 2 measuring tools used, namely the Quarter-life Crisis Scale, and The Multidimensional Scale of Perceived Social Support (MSPSS). This study uses Simple Regression Analysis which shows that social support is correlated with the quarter century age crisis with the highest aspect being family support at 11%. Thus, the support provided by the family has a greater role than the support provided by friends and significant other.&quot;,&quot;volume&quot;:&quot;20&quot;,&quot;container-title-short&quot;:&quot;&quot;},&quot;isTemporary&quot;:false}]},{&quot;citationID&quot;:&quot;MENDELEY_CITATION_2a234e47-082a-4115-bdb3-6a08a1bf5982&quot;,&quot;properties&quot;:{&quot;noteIndex&quot;:0},&quot;isEdited&quot;:false,&quot;manualOverride&quot;:{&quot;isManuallyOverridden&quot;:false,&quot;citeprocText&quot;:&quot;[24]&quot;,&quot;manualOverrideText&quot;:&quot;&quot;},&quot;citationTag&quot;:&quot;MENDELEY_CITATION_v3_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&quot;,&quot;citationItems&quot;:[{&quot;id&quot;:&quot;10310afa-1c47-340a-89b1-55c9d805f1de&quot;,&quot;itemData&quot;:{&quot;type&quot;:&quot;article-journal&quot;,&quot;id&quot;:&quot;10310afa-1c47-340a-89b1-55c9d805f1de&quot;,&quot;title&quot;:&quot;Quarter Life Crisis Terhadap Mahasiswa Studi Kasus di Fakultas Keguruan dan Ilmu Pendidikan Universitas PGRI Mahadewa Indonesia&quot;,&quot;author&quot;:[{&quot;family&quot;:&quot;Karpika I Puti&quot;,&quot;given&quot;:&quot;&quot;,&quot;parse-names&quot;:false,&quot;dropping-particle&quot;:&quot;&quot;,&quot;non-dropping-particle&quot;:&quot;&quot;},{&quot;family&quot;:&quot;Segel Ni Wayan Widiyani&quot;,&quot;given&quot;:&quot;&quot;,&quot;parse-names&quot;:false,&quot;dropping-particle&quot;:&quot;&quot;,&quot;non-dropping-particle&quot;:&quot;&quot;}],&quot;container-title&quot;:&quot;Widyadari&quot;,&quot;issued&quot;:{&quot;date-parts&quot;:[[2021]]},&quot;page&quot;:&quot;513-527&quot;,&quot;abstract&quot;:&quot;Tahapan  perkembangan  pada  manusia  memiliki  kompleksitas  masalahnya  masing-masing. Kedewasaan  seseorang berkembang  dari waktu ke waktu dan menjadi keharusan bagi individu yang mengalami proses transisi. Hal ini sering kali memunculkan krisis dan permasalahan dalam diri individu. Yudrik Yahja (2011) dalam bukunya Psikologi Perkembanganmengatakan bahwa masa dewasa adalah masa terpanjang setelah masa anak-anak dan masa remaja, dimana pada masa ini adalah masa dimana seseorang harus melepaskan ketergantungannya terhadap orang tua dan mulai  belajar  mandiri  karena  telah  mempunyai  tugas  dan  peran  yang  baru.  Tugas-tugas perkembangan  pada  masa  dewasa  awal  jika  tidak  dioptimalkan  dengan  baik  akan  menjadi bumerang bagi diri individu  tersebut dimasa yang akan datang. Quarterlife crisisadalah sebuah fenomena yang biasa terjadi pada individu direntang usia 20-30 tahun dimana masa ini dikenal dengan  masa emerging  adulthood.  Pada  tahap  perkembangan  ini  individu  mengalami  banyak perubahan  dan  tuntutan  dari  lingkungannya  sebagai  tanda  masa  transisi  dari  remaja  menuju dewasa awal(emerging adulthood).Adanya ketidak selarasan antar ideal self dan real dalam diri individu membuat diri individu tersebut mengalami krisis pada seperempat usianya, yang dikenal dengan   istilah quarter   life   crisis. Dimana   dalam   kondisi   ini   individu   akan   merasakan kekhawatiran, keragu-raguan, tidak memiliki motovasi yang kuat, bahkan ketakutan bagaimana masa depan yang akan dijalaninya. Penelitian ini bertujuan untuk mengetahui  quarterlife crisispada  mahasiswa  di  lingkungan  Fakultas  Keguruan  dan  Ilmu  Pendidikan  Universitas  PGRI Mahadewa Indonesia. Penelitian ini menggunakan penelitian kualitatif deskriptif dengan metode non  random,  Subjek  dalam  penelitian  ini  adalah  mahasiswa  yang  berusia  20-30  tahun  yang bearada di lingkungan kampus FKIP.&quot;,&quot;volume&quot;:&quot;22&quot;,&quot;container-title-short&quot;:&quot;&quot;},&quot;isTemporary&quot;:false}]},{&quot;citationID&quot;:&quot;MENDELEY_CITATION_a7754225-6829-40c7-8df5-dfc775bbdbfa&quot;,&quot;properties&quot;:{&quot;noteIndex&quot;:0},&quot;isEdited&quot;:false,&quot;manualOverride&quot;:{&quot;isManuallyOverridden&quot;:false,&quot;citeprocText&quot;:&quot;[25]&quot;,&quot;manualOverrideText&quot;:&quot;&quot;},&quot;citationTag&quot;:&quot;MENDELEY_CITATION_v3_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&quot;,&quot;citationItems&quot;:[{&quot;id&quot;:&quot;bad19b05-1a63-3206-81c8-588d3cb5e877&quot;,&quot;itemData&quot;:{&quot;type&quot;:&quot;book&quot;,&quot;id&quot;:&quot;bad19b05-1a63-3206-81c8-588d3cb5e877&quot;,&quot;title&quot;:&quot;Metode Penelitian Kuantitatif&quot;,&quot;author&quot;:[{&quot;family&quot;:&quot;Ajar&quot;,&quot;given&quot;:&quot;Buku&quot;,&quot;parse-names&quot;:false,&quot;dropping-particle&quot;:&quot;&quot;,&quot;non-dropping-particle&quot;:&quot;&quot;},{&quot;family&quot;:&quot;Metodologi&quot;,&quot;given&quot;:&quot;Perkuliahan&quot;,&quot;parse-names&quot;:false,&quot;dropping-particle&quot;:&quot;&quot;,&quot;non-dropping-particle&quot;:&quot;&quot;},{&quot;family&quot;:&quot;Bagi&quot;,&quot;given&quot;:&quot;Penelitian&quot;,&quot;parse-names&quot;:false,&quot;dropping-particle&quot;:&quot;&quot;,&quot;non-dropping-particle&quot;:&quot;&quot;},{&quot;family&quot;:&quot;Akuntansi&quot;,&quot;given&quot;:&quot;Mahasiswa&quot;,&quot;parse-names&quot;:false,&quot;dropping-particle&quot;:&quot;&quot;,&quot;non-dropping-particle&quot;:&quot;&quot;},{&quot;family&quot;:&quot;Wijayanti&quot;,&quot;given&quot;:&quot;Ratna&quot;,&quot;parse-names&quot;:false,&quot;dropping-particle&quot;:&quot;&quot;,&quot;non-dropping-particle&quot;:&quot;&quot;},{&quot;family&quot;:&quot;Paramita&quot;,&quot;given&quot;:&quot;Daniar&quot;,&quot;parse-names&quot;:false,&quot;dropping-particle&quot;:&quot;&quot;,&quot;non-dropping-particle&quot;:&quot;&quot;},{&quot;family&quot;:&quot;Rizal&quot;,&quot;given&quot;:&quot;M M Noviansyah&quot;,&quot;parse-names&quot;:false,&quot;dropping-particle&quot;:&quot;&quot;,&quot;non-dropping-particle&quot;:&quot;&quot;},{&quot;family&quot;:&quot;Riza&quot;,&quot;given&quot;:&quot;Cfra&quot;,&quot;parse-names&quot;:false,&quot;dropping-particle&quot;:&quot;&quot;,&quot;non-dropping-particle&quot;:&quot;&quot;},{&quot;family&quot;:&quot;Sulistyan&quot;,&quot;given&quot;:&quot;Bahtiar&quot;,&quot;parse-names&quot;:false,&quot;dropping-particle&quot;:&quot;&quot;,&quot;non-dropping-particle&quot;:&quot;&quot;}],&quot;accessed&quot;:{&quot;date-parts&quot;:[[2023,10,15]]},&quot;editor&quot;:[{&quot;family&quot;:&quot;Mursyid M.&quot;,&quot;given&quot;:&quot;&quot;,&quot;parse-names&quot;:false,&quot;dropping-particle&quot;:&quot;&quot;,&quot;non-dropping-particle&quot;:&quot;&quot;},{&quot;family&quot;:&quot;Mazwa A&quot;,&quot;given&quot;:&quot;&quot;,&quot;parse-names&quot;:false,&quot;dropping-particle&quot;:&quot;&quot;,&quot;non-dropping-particle&quot;:&quot;&quot;}],&quot;ISBN&quot;:&quot;9786239505158&quot;,&quot;URL&quot;:&quot;https://fliphtml5.com/zindb/nilv/basic&quot;,&quot;issued&quot;:{&quot;date-parts&quot;:[[2021]]},&quot;publisher-place&quot;:&quot;Lumajang&quot;,&quot;number-of-pages&quot;:&quot;12-13&quot;,&quot;edition&quot;:&quot;Ketiga&quot;,&quot;publisher&quot;:&quot;Widya Gama Press&quot;,&quot;volume&quot;:&quot;3&quot;,&quot;container-title-short&quot;:&quot;&quot;},&quot;isTemporary&quot;:false}]},{&quot;citationID&quot;:&quot;MENDELEY_CITATION_ce60c5e4-b306-439e-880e-ba0d5e52dfd3&quot;,&quot;properties&quot;:{&quot;noteIndex&quot;:0},&quot;isEdited&quot;:false,&quot;manualOverride&quot;:{&quot;isManuallyOverridden&quot;:false,&quot;citeprocText&quot;:&quot;[26]&quot;,&quot;manualOverrideText&quot;:&quot;&quot;},&quot;citationTag&quot;:&quot;MENDELEY_CITATION_v3_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&quot;,&quot;citationItems&quot;:[{&quot;id&quot;:&quot;cb6ff92b-a0cd-37ae-8c40-052d499b5e3c&quot;,&quot;itemData&quot;:{&quot;type&quot;:&quot;book&quot;,&quot;id&quot;:&quot;cb6ff92b-a0cd-37ae-8c40-052d499b5e3c&quot;,&quot;title&quot;:&quot;Metodologi Penelitian Kuantitatif&quot;,&quot;author&quot;:[{&quot;family&quot;:&quot;Wicaksono Dipo&quot;,&quot;given&quot;:&quot;&quot;,&quot;parse-names&quot;:false,&quot;dropping-particle&quot;:&quot;&quot;,&quot;non-dropping-particle&quot;:&quot;&quot;},{&quot;family&quot;:&quot;Amruddin&quot;,&quot;given&quot;:&quot;&quot;,&quot;parse-names&quot;:false,&quot;dropping-particle&quot;:&quot;&quot;,&quot;non-dropping-particle&quot;:&quot;&quot;},{&quot;family&quot;:&quot;Priyanda Roni&quot;,&quot;given&quot;:&quot;&quot;,&quot;parse-names&quot;:false,&quot;dropping-particle&quot;:&quot;&quot;,&quot;non-dropping-particle&quot;:&quot;&quot;},{&quot;family&quot;:&quot;Agustina Tri Siwi&quot;,&quot;given&quot;:&quot;&quot;,&quot;parse-names&quot;:false,&quot;dropping-particle&quot;:&quot;&quot;,&quot;non-dropping-particle&quot;:&quot;&quot;},{&quot;family&quot;:&quot;Ariantini Nyoman Sri&quot;,&quot;given&quot;:&quot;&quot;,&quot;parse-names&quot;:false,&quot;dropping-particle&quot;:&quot;&quot;,&quot;non-dropping-particle&quot;:&quot;&quot;},{&quot;family&quot;:&quot;Rusmayani Ni Gusti Ayu Lia&quot;,&quot;given&quot;:&quot;&quot;,&quot;parse-names&quot;:false,&quot;dropping-particle&quot;:&quot;&quot;,&quot;non-dropping-particle&quot;:&quot;&quot;}],&quot;ISBN&quot;:&quot;978-023-99088-7-8&quot;,&quot;container-title-short&quot;:&quot;&quot;},&quot;isTemporary&quot;:false}]},{&quot;citationID&quot;:&quot;MENDELEY_CITATION_a4cfc144-a7df-4f23-917e-635af8dfe631&quot;,&quot;properties&quot;:{&quot;noteIndex&quot;:0},&quot;isEdited&quot;:false,&quot;manualOverride&quot;:{&quot;isManuallyOverridden&quot;:false,&quot;citeprocText&quot;:&quot;[27]&quot;,&quot;manualOverrideText&quot;:&quot;&quot;},&quot;citationTag&quot;:&quot;MENDELEY_CITATION_v3_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&quot;,&quot;citationItems&quot;:[{&quot;id&quot;:&quot;996adaf5-1db0-3f2d-97ff-6eb9c498a3c2&quot;,&quot;itemData&quot;:{&quot;type&quot;:&quot;book&quot;,&quot;id&quot;:&quot;996adaf5-1db0-3f2d-97ff-6eb9c498a3c2&quot;,&quot;title&quot;:&quot;Metodologi Penelitian Kuantitaif&quot;,&quot;author&quot;:[{&quot;family&quot;:&quot;Yani Balaka&quot;,&quot;given&quot;:&quot;Muh&quot;,&quot;parse-names&quot;:false,&quot;dropping-particle&quot;:&quot;&quot;,&quot;non-dropping-particle&quot;:&quot;&quot;},{&quot;family&quot;:&quot;Abyan&quot;,&quot;given&quot;:&quot;Fawwaz&quot;,&quot;parse-names&quot;:false,&quot;dropping-particle&quot;:&quot;&quot;,&quot;non-dropping-particle&quot;:&quot;&quot;}],&quot;editor&quot;:[{&quot;family&quot;:&quot;Ahmaddien I&quot;,&quot;given&quot;:&quot;&quot;,&quot;parse-names&quot;:false,&quot;dropping-particle&quot;:&quot;&quot;,&quot;non-dropping-particle&quot;:&quot;&quot;}],&quot;ISBN&quot;:&quot;978-623-459-124-8&quot;,&quot;URL&quot;:&quot;www.penerbitwidina.com&quot;,&quot;issued&quot;:{&quot;date-parts&quot;:[[2022,7]]},&quot;publisher-place&quot;:&quot;Bandung&quot;,&quot;edition&quot;:&quot;Pertama&quot;,&quot;publisher&quot;:&quot;Widina Bhakti Persada Bandung&quot;,&quot;volume&quot;:&quot;1&quot;,&quot;container-title-short&quot;:&quot;&quot;},&quot;isTemporary&quot;:false}]},{&quot;citationID&quot;:&quot;MENDELEY_CITATION_a75e4cae-fefd-42f9-93bd-520473e11fd0&quot;,&quot;properties&quot;:{&quot;noteIndex&quot;:0},&quot;isEdited&quot;:false,&quot;manualOverride&quot;:{&quot;isManuallyOverridden&quot;:false,&quot;citeprocText&quot;:&quot;[28]&quot;,&quot;manualOverrideText&quot;:&quot;&quot;},&quot;citationTag&quot;:&quot;MENDELEY_CITATION_v3_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&quot;,&quot;citationItems&quot;:[{&quot;id&quot;:&quot;b27e7a65-1d81-376a-a887-788d5b5db953&quot;,&quot;itemData&quot;:{&quot;type&quot;:&quot;thesis&quot;,&quot;id&quot;:&quot;b27e7a65-1d81-376a-a887-788d5b5db953&quot;,&quot;title&quot;:&quot;Adaptasi Alat Ukur Kecerdasan Emosi&quot;,&quot;author&quot;:[{&quot;family&quot;:&quot;Idriyani&quot;,&quot;given&quot;:&quot;Natris&quot;,&quot;parse-names&quot;:false,&quot;dropping-particle&quot;:&quot;&quot;,&quot;non-dropping-particle&quot;:&quot;&quot;},{&quot;family&quot;:&quot;Si&quot;,&quot;given&quot;:&quot;M&quot;,&quot;parse-names&quot;:false,&quot;dropping-particle&quot;:&quot;&quot;,&quot;non-dropping-particle&quot;:&quot;&quot;},{&quot;family&quot;:&quot;Psikologi&quot;,&quot;given&quot;:&quot;Fakultas&quot;,&quot;parse-names&quot;:false,&quot;dropping-particle&quot;:&quot;&quot;,&quot;non-dropping-particle&quot;:&quot;&quot;}],&quot;accessed&quot;:{&quot;date-parts&quot;:[[2023,10,15]]},&quot;URL&quot;:&quot;https://repository.uinjkt.ac.id/dspace/handle/123456789/59940?mode=full&quot;,&quot;issued&quot;:{&quot;date-parts&quot;:[[2020]]},&quot;publisher-place&quot;:&quot;Jakarta&quot;,&quot;publisher&quot;:&quot;UIN Syarif Hidayatullah Jakarta&quot;,&quot;container-title-short&quot;:&quot;&quot;},&quot;isTemporary&quot;:false}]},{&quot;citationID&quot;:&quot;MENDELEY_CITATION_1744abe5-6153-499b-b320-372fc057045d&quot;,&quot;properties&quot;:{&quot;noteIndex&quot;:0},&quot;isEdited&quot;:false,&quot;manualOverride&quot;:{&quot;isManuallyOverridden&quot;:false,&quot;citeprocText&quot;:&quot;[29]&quot;,&quot;manualOverrideText&quot;:&quot;&quot;},&quot;citationTag&quot;:&quot;MENDELEY_CITATION_v3_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&quot;,&quot;citationItems&quot;:[{&quot;id&quot;:&quot;53fc85d6-3c64-30ee-94d4-884510635f6b&quot;,&quot;itemData&quot;:{&quot;type&quot;:&quot;thesis&quot;,&quot;id&quot;:&quot;53fc85d6-3c64-30ee-94d4-884510635f6b&quot;,&quot;title&quot;:&quot;Hubungan Kepercayaan Diri (Self Confidence) Dengan Quarter Life Crisis Pada Mahasiswa Pekanbaru Yang Tergabung Dalam HMI&quot;,&quot;author&quot;:[{&quot;family&quot;:&quot;Putri&quot;,&quot;given&quot;:&quot;Dinda&quot;,&quot;parse-names&quot;:false,&quot;dropping-particle&quot;:&quot;&quot;,&quot;non-dropping-particle&quot;:&quot;&quot;}],&quot;issued&quot;:{&quot;date-parts&quot;:[[2021]]},&quot;publisher-place&quot;:&quot;Pekanbaru&quot;,&quot;publisher&quot;:&quot;Universitas Islam Negeri Sultan Syarif Kasim&quot;,&quot;container-title-short&quot;:&quot;&quot;},&quot;isTemporary&quot;:false}]},{&quot;citationID&quot;:&quot;MENDELEY_CITATION_eed36596-f5c8-4afe-8c8d-005f39e85e25&quot;,&quot;properties&quot;:{&quot;noteIndex&quot;:0},&quot;isEdited&quot;:false,&quot;manualOverride&quot;:{&quot;isManuallyOverridden&quot;:false,&quot;citeprocText&quot;:&quot;[30]&quot;,&quot;manualOverrideText&quot;:&quot;&quot;},&quot;citationTag&quot;:&quot;MENDELEY_CITATION_v3_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&quot;,&quot;citationItems&quot;:[{&quot;id&quot;:&quot;8ab3f9cc-ddbd-3df5-b018-036833535551&quot;,&quot;itemData&quot;:{&quot;type&quot;:&quot;book&quot;,&quot;id&quot;:&quot;8ab3f9cc-ddbd-3df5-b018-036833535551&quot;,&quot;title&quot;:&quot;Bahan Ajar Praktikum Statistik&quot;,&quot;author&quot;:[{&quot;family&quot;:&quot;Penyusun&quot;,&quot;given&quot;:&quot;Tim&quot;,&quot;parse-names&quot;:false,&quot;dropping-particle&quot;:&quot;&quot;,&quot;non-dropping-particle&quot;:&quot;&quot;},{&quot;family&quot;:&quot;Luh&quot;,&quot;given&quot;:&quot;Pande, Kadek&quot;,&quot;parse-names&quot;:false,&quot;dropping-particle&quot;:&quot;&quot;,&quot;non-dropping-particle&quot;:&quot;&quot;},{&quot;family&quot;:&quot;Susilawati&quot;,&quot;given&quot;:&quot;Ary&quot;,&quot;parse-names&quot;:false,&quot;dropping-particle&quot;:&quot;&quot;,&quot;non-dropping-particle&quot;:&quot;&quot;},{&quot;family&quot;:&quot;Supriyadi&quot;,&quot;given&quot;:&quot;Made, Ni&quot;,&quot;parse-names&quot;:false,&quot;dropping-particle&quot;:&quot;&quot;,&quot;non-dropping-particle&quot;:&quot;&quot;},{&quot;family&quot;:&quot;Wilani&quot;,&quot;given&quot;:&quot;Ari Vembriati,&quot;,&quot;parse-names&quot;:false,&quot;dropping-particle&quot;:&quot;&quot;,&quot;non-dropping-particle&quot;:&quot;&quot;},{&quot;family&quot;:&quot;Naomi Karisma&quot;,&quot;given&quot;:&quot;Made&quot;,&quot;parse-names&quot;:false,&quot;dropping-particle&quot;:&quot;&quot;,&quot;non-dropping-particle&quot;:&quot;&quot;},{&quot;family&quot;:&quot;Suarya&quot;,&quot;given&quot;:&quot;Sukmayati&quot;,&quot;parse-names&quot;:false,&quot;dropping-particle&quot;:&quot;&quot;,&quot;non-dropping-particle&quot;:&quot;&quot;},{&quot;family&quot;:&quot;David&quot;,&quot;given&quot;:&quot;Tobing, Hizkia&quot;,&quot;parse-names&quot;:false,&quot;dropping-particle&quot;:&quot;&quot;,&quot;non-dropping-particle&quot;:&quot;&quot;},{&quot;family&quot;:&quot;Made&quot;,&quot;given&quot;:&quot;Lestari, Diah&quot;,&quot;parse-names&quot;:false,&quot;dropping-particle&quot;:&quot;&quot;,&quot;non-dropping-particle&quot;:&quot;&quot;},{&quot;family&quot;:&quot;Dewi&quot;,&quot;given&quot;:&quot;&quot;,&quot;parse-names&quot;:false,&quot;dropping-particle&quot;:&quot;&quot;,&quot;non-dropping-particle&quot;:&quot;&quot;},{&quot;family&quot;:&quot;Astiti&quot;,&quot;given&quot;:&quot;Puri&quot;,&quot;parse-names&quot;:false,&quot;dropping-particle&quot;:&quot;&quot;,&quot;non-dropping-particle&quot;:&quot;&quot;},{&quot;family&quot;:&quot;Wulanyani&quot;,&quot;given&quot;:&quot;Swasti&quot;,&quot;parse-names&quot;:false,&quot;dropping-particle&quot;:&quot;&quot;,&quot;non-dropping-particle&quot;:&quot;&quot;},{&quot;family&quot;:&quot;Made&quot;,&quot;given&quot;:&quot;I Putu, Rustika&quot;,&quot;parse-names&quot;:false,&quot;dropping-particle&quot;:&quot;&quot;,&quot;non-dropping-particle&quot;:&quot;&quot;},{&quot;family&quot;:&quot;Widiasavitri&quot;,&quot;given&quot;:&quot;Nugrahaeni&quot;,&quot;parse-names&quot;:false,&quot;dropping-particle&quot;:&quot;&quot;,&quot;non-dropping-particle&quot;:&quot;&quot;},{&quot;family&quot;:&quot;Komang&quot;,&quot;given&quot;:&quot;Indrawati,&quot;,&quot;parse-names&quot;:false,&quot;dropping-particle&quot;:&quot;&quot;,&quot;non-dropping-particle&quot;:&quot;&quot;},{&quot;family&quot;:&quot;Rahayu Putu&quot;,&quot;given&quot;:&quot;&quot;,&quot;parse-names&quot;:false,&quot;dropping-particle&quot;:&quot;&quot;,&quot;non-dropping-particle&quot;:&quot;&quot;},{&quot;family&quot;:&quot;Budisetyani&quot;,&quot;given&quot;:&quot;Wulan&quot;,&quot;parse-names&quot;:false,&quot;dropping-particle&quot;:&quot;&quot;,&quot;non-dropping-particle&quot;:&quot;&quot;},{&quot;family&quot;:&quot;Marheni&quot;,&quot;given&quot;:&quot;Adijanti&quot;,&quot;parse-names&quot;:false,&quot;dropping-particle&quot;:&quot;&quot;,&quot;non-dropping-particle&quot;:&quot;&quot;},{&quot;family&quot;:&quot;Kartika&quot;,&quot;given&quot;:&quot;Yohanes&quot;,&quot;parse-names&quot;:false,&quot;dropping-particle&quot;:&quot;&quot;,&quot;non-dropping-particle&quot;:&quot;&quot;},{&quot;family&quot;:&quot;Program&quot;,&quot;given&quot;:&quot;Herdiyanto&quot;,&quot;parse-names&quot;:false,&quot;dropping-particle&quot;:&quot;&quot;,&quot;non-dropping-particle&quot;:&quot;&quot;},{&quot;family&quot;:&quot;Psikologi&quot;,&quot;given&quot;:&quot;Studi&quot;,&quot;parse-names&quot;:false,&quot;dropping-particle&quot;:&quot;&quot;,&quot;non-dropping-particle&quot;:&quot;&quot;}],&quot;accessed&quot;:{&quot;date-parts&quot;:[[2023,10,15]]},&quot;URL&quot;:&quot;https://simdos.unud.ac.id/uploads/file_pendidikan_1_dir/14a0413db34a177ddbbf87e38301f192.pdf&quot;,&quot;issued&quot;:{&quot;date-parts&quot;:[[2017]]},&quot;publisher-place&quot;:&quot;Denpasar&quot;,&quot;number-of-pages&quot;:&quot;45-47&quot;,&quot;container-title-short&quot;:&quot;&quot;},&quot;isTemporary&quot;:false}]},{&quot;citationID&quot;:&quot;MENDELEY_CITATION_4afc9ea6-7633-4322-854a-c9a25a380824&quot;,&quot;properties&quot;:{&quot;noteIndex&quot;:0},&quot;isEdited&quot;:false,&quot;manualOverride&quot;:{&quot;isManuallyOverridden&quot;:false,&quot;citeprocText&quot;:&quot;[31]&quot;,&quot;manualOverrideText&quot;:&quot;&quot;},&quot;citationTag&quot;:&quot;MENDELEY_CITATION_v3_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&quot;,&quot;citationItems&quot;:[{&quot;id&quot;:&quot;294415ff-59cf-338b-9a82-982dc15a9e48&quot;,&quot;itemData&quot;:{&quot;type&quot;:&quot;article-journal&quot;,&quot;id&quot;:&quot;294415ff-59cf-338b-9a82-982dc15a9e48&quot;,&quot;title&quot;:&quot;Peran Kecerdasan Emosi terhadap Quarter Life Crisis pada Mahasiswa Tingkat Akhir&quot;,&quot;author&quot;:[{&quot;family&quot;:&quot;Rivanda&quot;,&quot;given&quot;:&quot;Ridha Amelia&quot;,&quot;parse-names&quot;:false,&quot;dropping-particle&quot;:&quot;&quot;,&quot;non-dropping-particle&quot;:&quot;&quot;},{&quot;family&quot;:&quot;Nofriza&quot;,&quot;given&quot;:&quot;Fatma&quot;,&quot;parse-names&quot;:false,&quot;dropping-particle&quot;:&quot;&quot;,&quot;non-dropping-particle&quot;:&quot;&quot;}],&quot;container-title&quot;:&quot;Journal on Education&quot;,&quot;ISSN&quot;:&quot;2655-1365&quot;,&quot;issued&quot;:{&quot;date-parts&quot;:[[2024]]},&quot;page&quot;:&quot;22811-22819&quot;,&quot;abstract&quot;:&quot;Final-year students often feel anxious about career prospects, indecision, being stuck in difficult situations, and uncertainty about the next steps after graduation, which negatively impacts their emotional state. This phenomenon is known as quarter-life crisis. The aim of this study is to determine the role of emotional intelligence (X) on the quarter life crisis (Y). This research uses a correlational quantitative method with a sample of 63 students aged between 20-25 years. Data collection was conducted using instruments in the form of a Likert scale for the quarter-life crisis and emotional intelligence scales. The sampling technique used was simple random sampling. Data were analyzed using Pearson's product-moment correlation with the assistance of SPSS 26.0 for Windows. The correlation test results showed a value of-0.500 wich is significant. This value indicates a negative correlation between emotional intelligence and the quarter-life crisis, meaning that individuals with high emotional intelligence tend to experience lower quarter life crises. Conversely, individuals with low emotional intelligence tend to experience a higher quarter-life crisis. Abstrak Mahasiswa tingkat akhir seringkali merasa cemas mengenai prospek karir, keraguan dalam mengambil keputusan, terjebak dalam situasi yang sulit dan ketidakpastian mengenai langkah selanjutnya setelah lulus sehingga berdampak negatif pada kondisi emosional individu. Fenomena ini dikenal sebagai quarter life crisis. Tujuan dari penelitian ini adalah mengetahui peran kecerdasan emosi (X) terhadap quarter life crisis (Y). Penelitian ini menggunakan metode kuantitatif korelasional dengan sampel sebanyak 63 mahasiswa dengan rentang usia 20-25 tahun. Proses pengambilan data menggunakan instrumen skala quarter life crisis dan skala kecerdasan emosi yang berbentuk skala likert. Teknik sampel yang digunakan simple random sampling. Data dianalisis dengan korelasi product moment pearson menggunakan bantuan SPSS 26.0 for windows version. Hasil uji korelasi menunjukkan nilai sebesar-0,500 yang signifikan. Nilai tersebut menunjukkan adanya korelasi negatif antara kecerdasan emosi dengan quarter life crisis artinya individu dengan kecerdasan emosi yang tinggi cenderung mengalami quarter life crisis yang rendah. Sebaliknya, individu dengan kecerdasan emosi yang rendah cenderung mengalami quarter life crisis yang tinggi.&quot;,&quot;issue&quot;:&quot;04&quot;,&quot;volume&quot;:&quot;06&quot;,&quot;container-title-short&quot;:&quot;&quot;},&quot;isTemporary&quot;:false}]},{&quot;citationID&quot;:&quot;MENDELEY_CITATION_b55f91c2-3cc5-4132-bdc9-8336d177ce5a&quot;,&quot;properties&quot;:{&quot;noteIndex&quot;:0},&quot;isEdited&quot;:false,&quot;manualOverride&quot;:{&quot;isManuallyOverridden&quot;:false,&quot;citeprocText&quot;:&quot;[32]&quot;,&quot;manualOverrideText&quot;:&quot;&quot;},&quot;citationTag&quot;:&quot;MENDELEY_CITATION_v3_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&quot;,&quot;citationItems&quot;:[{&quot;id&quot;:&quot;57502901-9638-3e76-b2f9-113dad4f4624&quot;,&quot;itemData&quot;:{&quot;type&quot;:&quot;report&quot;,&quot;id&quot;:&quot;57502901-9638-3e76-b2f9-113dad4f4624&quot;,&quot;title&quot;:&quot;Quarter Life Crisis Ditinjau dari Kecerdasan Emosional Pada Dewasa Awal&quot;,&quot;author&quot;:[{&quot;family&quot;:&quot;Laras Anggraeni&quot;,&quot;given&quot;:&quot;Intan&quot;,&quot;parse-names&quot;:false,&quot;dropping-particle&quot;:&quot;&quot;,&quot;non-dropping-particle&quot;:&quot;&quot;},{&quot;family&quot;:&quot;Asmi Rozali&quot;,&quot;given&quot;:&quot;Yuli&quot;,&quot;parse-names&quot;:false,&quot;dropping-particle&quot;:&quot;&quot;,&quot;non-dropping-particle&quot;:&quot;&quot;}],&quot;issued&quot;:{&quot;date-parts&quot;:[[2023]]},&quot;abstract&quot;:&quot;Starting early adult life, some people may facing a quarter life crisis, defined as feelings such as powerless, confusion, fear of failure, anxiety, frustration, and depression. One of the factors that contribute to the quarter life crisis is emotional intelligence. This study aims to defined the influence of emotional intelligence on quarter life crisis among early adults. This research used a quantitative causal method with nonprobability sampling using a purposive sampling technique and have 400 samples. There are 48 items to measure emotional intelligence with validity coefficient range of 0,305-0,936 and reliability (α)=0,993 while for measuring quarter life crisis, there are 33 items with a validity coefficient range 0,846-0,992 and reliability (α)=0,991. Data analysis using a regression analysis shows that the hypothesis accepted as ht significance value (p)= 0,000 &lt; 0,05 with a regression coefficient value b=-0584X. This defines a significant negative influence of emotional intelligence on the quarter life crisis and contribution emotional intelligence is 83,7%. Based on the data analysis, it is known that the emotional intelligence majority of early adults is high (55,7%), in contrast the level of quarter life crisis majority is low (56,2%) Abstrak Memasuki dewasa awal, beberapa individu pernah merasakan quarter life crisis, yakni perasaan-perasaan yang dialami dewasa awal, seperti ketidakberdayaan, kebingungan, takut kegagalan, kecemasan, frustasi hingga mengalami depresi. Faktor terjadinya quarter life crisis salah satunya adalah kecerdasan emosional, sehingga penelitian ini bertujuan untuk melihat pengaruh kecerdasan emosional terhadap quarter life crisis pada dewasa awal. Penelitian ini menggunakan metode kuantitatif kausalitas dengan metode pengambilan sampel nonprobability sampling dengan teknik purposive sampling, dan jumlah sampel sebanyak 400 sampel. Terdapat 48 aitem untuk mengukur kecerdasan emosional dengan rentang koefisien validitas 0,305-0,936 dan reliabilitas (α) = 0,993 sedangkan untuk mengukur quarter life crisis terdapat 33 aitem valid dengan rentang koefisien validitas 0,846-0,922 dan reliabilitas (α) = 0,991. Hasil analisis data menggunakan analisis regresi menunjukkan hipotesis diterima karena perolehan nilai sig. (p)= 0.000 &lt;0,05 dengan nilai koefisien regresi b =-0,584X. Artinya, terdapat pengaruh negatif yang signifikan kecerdasan emosional terhadap quarter life crisis dengan kontribusi kecerdasan emosional sebesar 83,7%. Berdasarkan hasil penelitian diketahui bahwa kecerdasan emosional dewasa awal tinggi (55,7%) dan tingkat quarter life crisis rendah (56,2%).&quot;,&quot;issue&quot;:&quot;9&quot;,&quot;container-title-short&quot;:&quot;&quot;},&quot;isTemporary&quot;:false}]},{&quot;citationID&quot;:&quot;MENDELEY_CITATION_351ad639-7c09-4918-8523-26bfa6c6f34e&quot;,&quot;properties&quot;:{&quot;noteIndex&quot;:0},&quot;isEdited&quot;:false,&quot;manualOverride&quot;:{&quot;isManuallyOverridden&quot;:false,&quot;citeprocText&quot;:&quot;[13]&quot;,&quot;manualOverrideText&quot;:&quot;&quot;},&quot;citationTag&quot;:&quot;MENDELEY_CITATION_v3_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&quot;,&quot;citationItems&quot;:[{&quot;id&quot;:&quot;9370bec8-ca47-3b53-8908-38d6f7971584&quot;,&quot;itemData&quot;:{&quot;type&quot;:&quot;article-journal&quot;,&quot;id&quot;:&quot;9370bec8-ca47-3b53-8908-38d6f7971584&quot;,&quot;title&quot;:&quot;Quarter Life Crisis pada Mahasiswa Ditinjau dari Kecerdasan Emosi&quot;,&quot;author&quot;:[{&quot;family&quot;:&quot;Anjelina Letek Dawan&quot;,&quot;given&quot;:&quot;Maria&quot;,&quot;parse-names&quot;:false,&quot;dropping-particle&quot;:&quot;&quot;,&quot;non-dropping-particle&quot;:&quot;&quot;},{&quot;family&quot;:&quot;Sandri&quot;,&quot;given&quot;:&quot;Ritna&quot;,&quot;parse-names&quot;:false,&quot;dropping-particle&quot;:&quot;&quot;,&quot;non-dropping-particle&quot;:&quot;&quot;},{&quot;family&quot;:&quot;Christia Sera&quot;,&quot;given&quot;:&quot;Deasy&quot;,&quot;parse-names&quot;:false,&quot;dropping-particle&quot;:&quot;&quot;,&quot;non-dropping-particle&quot;:&quot;&quot;}],&quot;container-title&quot;:&quot;Jurnal Psikologi Talenta Mahasiswa&quot;,&quot;DOI&quot;:&quot;10.26858/jtm.v3i3.51210&quot;,&quot;abstract&quot;:&quot;Quarter life crisis is a crisis of emotional instability experienced by early adults, usually characterized by the emergence of feelings of anxiety, depression, despair, worry about future life regarding education, career, and relationships. Quarter life crisis that cannot be resolved will cause frustration, stress and depression in individuals. One factor that can minimize this crisis is emotional intelligence. This study aims to determine the relationship between emotional intelligence (X) and quarter life crisis (Y). This study uses quantitative methods with accidental sampling survey techniques to obtain research subjects. The subjects in this study were 270 students in Malang City. The data collection process uses a quarter life crisis scale instrument and emotional intelligence in the form of a Likert scale. The data analysis technique uses the Pearson Product Moment correlation test and the data is normally distributed and linear. The results showed that there is a negative relationship between emotional intelligence and quarter life crisis (p =-0.567 &lt; sig 0.05), meaning that the higher the emotional intelligence, the lower the quarter life crisis in students in Malang City. Conversely, the lower the emotional intelligence, the higher the quarter life crisis in students in Malang City. Abstrak Quarter life crisis merupakan krisis ketidakstabilan emosi yang dialami oleh individu dewasa awal, biasanya ditandai dengan munculnya perasaan cemas, tertekan, putus asa, khawatir terhadap kehidupan masa depan mengenai pendidikan, karir, dan relasi. Quarter life crisis yang tidak bisa teratasi akan menimbulkan frustasi, stres dan depresi pada individu. Salah satu faktor yang dapat meminimalizir krisis ini adalah kecerdasan emosional. Penelitian ini bertujuan untuk mengetahui hubungan antara kecerdasan emosi (X) dengan quarter life crisis (Y). Penelitian ini menggunakan metode kuantitatif dengan teknik survey accidental sampling untuk mendapatkan subjek penelitian. Subjek dalam penelitian ini adalah 270 mahasiswa di Kota Malang. Proses pengambilan data menggunakan instrument skala quarter life crisis dan kecerdasan emosi berbentuk skala likert. Teknik analisis data menggunakan uji korelasi Product Moment Pearson dan data memiliki distribusi normal serta linier. Hasil penelitian menunjukkan bahwa ada hubungan negatif antara kecerdasan emosi dengan quarter life crisis (p =-0,567&lt; sig 0,05), artinya semakin tinggi kecerdasan emosi maka semakin rendah quarter life crisis pada mahasiswa di Kota Malang. Sebaliknya semakin rendah kecerdasan emosi maka semakin tinggi quarter life crisis pada mahasiswa di Kota Malang.&quot;,&quot;issue&quot;:&quot;3&quot;,&quot;volume&quot;:&quot;3&quot;,&quot;container-title-short&quot;:&quot;&quot;},&quot;isTemporary&quot;:false}]},{&quot;citationID&quot;:&quot;MENDELEY_CITATION_1029be20-501d-4304-972f-62adc263e4bf&quot;,&quot;properties&quot;:{&quot;noteIndex&quot;:0},&quot;isEdited&quot;:false,&quot;manualOverride&quot;:{&quot;isManuallyOverridden&quot;:false,&quot;citeprocText&quot;:&quot;[33]&quot;,&quot;manualOverrideText&quot;:&quot;&quot;},&quot;citationTag&quot;:&quot;MENDELEY_CITATION_v3_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&quot;,&quot;citationItems&quot;:[{&quot;id&quot;:&quot;a3804492-37c0-3b5e-afa4-ffe2ce0628dc&quot;,&quot;itemData&quot;:{&quot;type&quot;:&quot;article-journal&quot;,&quot;id&quot;:&quot;a3804492-37c0-3b5e-afa4-ffe2ce0628dc&quot;,&quot;title&quot;:&quot;Gambaran Quarterlife Crisis pada Emerging Adulthood&quot;,&quot;author&quot;:[{&quot;family&quot;:&quot;Iqomah&quot;,&quot;given&quot;:&quot;Iqomah&quot;,&quot;parse-names&quot;:false,&quot;dropping-particle&quot;:&quot;&quot;,&quot;non-dropping-particle&quot;:&quot;&quot;},{&quot;family&quot;:&quot;Meyritha&quot;,&quot;given&quot;:&quot;Meyritha&quot;,&quot;parse-names&quot;:false,&quot;dropping-particle&quot;:&quot;&quot;,&quot;non-dropping-particle&quot;:&quot;&quot;},{&quot;family&quot;:&quot;Yoga&quot;,&quot;given&quot;:&quot;Yoga&quot;,&quot;parse-names&quot;:false,&quot;dropping-particle&quot;:&quot;&quot;,&quot;non-dropping-particle&quot;:&quot;&quot;}],&quot;container-title&quot;:&quot;Jurnal Psikologi Terapan (JPT)&quot;,&quot;DOI&quot;:&quot;10.29103/jpt.v4i2.10205&quot;,&quot;ISSN&quot;:&quot;2597-663X&quot;,&quot;issued&quot;:{&quot;date-parts&quot;:[[2023,1,29]]},&quot;page&quot;:&quot;93&quot;,&quot;abstract&quot;:&quot;Penelitian ini bertujuan untuk mengetahui quarterlife crisis pada emerging adulthood di Samarinda. Penelitian ini melibatkan 100 penduduk usia 18-29 tahun di Kota Samarinda. Pengambilan data penelitian menggunakan Skala Quarterlife Crisis. Penetapan sampel menggunakan purposive sampling. Data penelitian dianalisis dengan analisis presentase menggunakan bantuan komputer SPSS (Statistical Packages for Sosial Science) IBM versi 23. Hasil penelitian menunjukkan bahwa gambaran quarterlife crisis pada masa emerging adulthood pada responden di Kota Samarinda sebagian besar tingkatan sedang berjumlah 40 orang (40%), sedangkan paling sedikit pada tingkat sangat rendah berjumlah 5 orang (5%).&quot;,&quot;publisher&quot;:&quot;LPPM Universitas Malikussaleh&quot;,&quot;issue&quot;:&quot;2&quot;,&quot;volume&quot;:&quot;4&quot;,&quot;container-title-short&quot;:&quot;&quot;},&quot;isTemporary&quot;:false}]},{&quot;citationID&quot;:&quot;MENDELEY_CITATION_1ef1a6ea-d4f3-445d-91ef-005372e6d85a&quot;,&quot;properties&quot;:{&quot;noteIndex&quot;:0},&quot;isEdited&quot;:false,&quot;manualOverride&quot;:{&quot;isManuallyOverridden&quot;:false,&quot;citeprocText&quot;:&quot;[16]&quot;,&quot;manualOverrideText&quot;:&quot;&quot;},&quot;citationTag&quot;:&quot;MENDELEY_CITATION_v3_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&quot;,&quot;citationItems&quot;:[{&quot;id&quot;:&quot;8ab9da22-0345-3985-a3c0-79aa8b8244ff&quot;,&quot;itemData&quot;:{&quot;type&quot;:&quot;article-journal&quot;,&quot;id&quot;:&quot;8ab9da22-0345-3985-a3c0-79aa8b8244ff&quot;,&quot;title&quot;:&quot;Peran Religiusitas terhadap Quarter-Life Crisis (QLC) pada Mahasiswa&quot;,&quot;author&quot;:[{&quot;family&quot;:&quot;Habibie&quot;,&quot;given&quot;:&quot;Alfiesyahrianta&quot;,&quot;parse-names&quot;:false,&quot;dropping-particle&quot;:&quot;&quot;,&quot;non-dropping-particle&quot;:&quot;&quot;},{&quot;family&quot;:&quot;Syakarofath&quot;,&quot;given&quot;:&quot;Nandy Agustin&quot;,&quot;parse-names&quot;:false,&quot;dropping-particle&quot;:&quot;&quot;,&quot;non-dropping-particle&quot;:&quot;&quot;},{&quot;family&quot;:&quot;Anwar&quot;,&quot;given&quot;:&quot;Zainul&quot;,&quot;parse-names&quot;:false,&quot;dropping-particle&quot;:&quot;&quot;,&quot;non-dropping-particle&quot;:&quot;&quot;}],&quot;container-title&quot;:&quot;Gadjah Mada Journal of Psychology (GamaJoP)&quot;,&quot;DOI&quot;:&quot;10.22146/gamajop.48948&quot;,&quot;issued&quot;:{&quot;date-parts&quot;:[[2019,10,30]]},&quot;page&quot;:&quot;129&quot;,&quot;abstract&quot;:&quot;The purpose of this study was to determine the role of religiosity in the quarter-life crisis in students. The hypothesis proposed was that religiosity plays a role in the quarter-life crisis of students. This research used survey quantitative research methods. Participants in this study were 219 college students (95 males and 124 females) from various study programs in Indonesia aged 18-25 year old. The instruments used were the Abrahamic religiosity scale and the quarter-life crisis scale. Data were analyzed using regression analysis (p = 0.006; r = 0.034). Religiosity was found to predict how the student's facing a period of a quarter-life crisis and full of challenges to face.&quot;,&quot;publisher&quot;:&quot;Universitas Gadjah Mada&quot;,&quot;issue&quot;:&quot;2&quot;,&quot;volume&quot;:&quot;5&quot;,&quot;container-title-short&quot;:&quot;&quot;},&quot;isTemporary&quot;:false}]},{&quot;citationID&quot;:&quot;MENDELEY_CITATION_fa3152a3-2721-4081-be55-ddfaa7536908&quot;,&quot;properties&quot;:{&quot;noteIndex&quot;:0},&quot;isEdited&quot;:false,&quot;manualOverride&quot;:{&quot;isManuallyOverridden&quot;:false,&quot;citeprocText&quot;:&quot;[34]&quot;,&quot;manualOverrideText&quot;:&quot;&quot;},&quot;citationTag&quot;:&quot;MENDELEY_CITATION_v3_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&quot;,&quot;citationItems&quot;:[{&quot;id&quot;:&quot;ba3868a8-27b8-32c5-b6fd-4ba1de0fd37a&quot;,&quot;itemData&quot;:{&quot;type&quot;:&quot;article-journal&quot;,&quot;id&quot;:&quot;ba3868a8-27b8-32c5-b6fd-4ba1de0fd37a&quot;,&quot;title&quot;:&quot;Kecerdasan Emosi Mahasiswa Prodi Manajemen Pendidikan Islam Fakultas Tarbiyah dan Keguruan UIN Ar-Raniry&quot;,&quot;author&quot;:[{&quot;family&quot;:&quot;Zahriati&quot;,&quot;given&quot;:&quot;&quot;,&quot;parse-names&quot;:false,&quot;dropping-particle&quot;:&quot;&quot;,&quot;non-dropping-particle&quot;:&quot;&quot;},{&quot;family&quot;:&quot;Ibda Fatimah&quot;,&quot;given&quot;:&quot;&quot;,&quot;parse-names&quot;:false,&quot;dropping-particle&quot;:&quot;&quot;,&quot;non-dropping-particle&quot;:&quot;&quot;}],&quot;container-title-short&quot;:&quot;&quot;},&quot;isTemporary&quot;:false}]},{&quot;citationID&quot;:&quot;MENDELEY_CITATION_f91c6467-3464-4c54-9161-e95de9add904&quot;,&quot;properties&quot;:{&quot;noteIndex&quot;:0},&quot;isEdited&quot;:false,&quot;manualOverride&quot;:{&quot;isManuallyOverridden&quot;:false,&quot;citeprocText&quot;:&quot;[35]&quot;,&quot;manualOverrideText&quot;:&quot;&quot;},&quot;citationTag&quot;:&quot;MENDELEY_CITATION_v3_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&quot;,&quot;citationItems&quot;:[{&quot;id&quot;:&quot;6d4ed0af-4eb9-3099-bbf8-34255118d015&quot;,&quot;itemData&quot;:{&quot;type&quot;:&quot;article-journal&quot;,&quot;id&quot;:&quot;6d4ed0af-4eb9-3099-bbf8-34255118d015&quot;,&quot;title&quot;:&quot;Potret Kecerdasan Emosional Mahasiswa pada Perkuliahan Seminar Pendidikan Jasmani&quot;,&quot;author&quot;:[{&quot;family&quot;:&quot;Jackson Shealelo Antunes Luan&quot;,&quot;given&quot;:&quot;Jacob&quot;,&quot;parse-names&quot;:false,&quot;dropping-particle&quot;:&quot;&quot;,&quot;non-dropping-particle&quot;:&quot;&quot;},{&quot;family&quot;:&quot;Jusuf Blegur&quot;,&quot;given&quot;:&quot;dan&quot;,&quot;parse-names&quot;:false,&quot;dropping-particle&quot;:&quot;&quot;,&quot;non-dropping-particle&quot;:&quot;&quot;},{&quot;family&quot;:&quot;Studi Pendidikan Jasmani&quot;,&quot;given&quot;:&quot;Program&quot;,&quot;parse-names&quot;:false,&quot;dropping-particle&quot;:&quot;&quot;,&quot;non-dropping-particle&quot;:&quot;&quot;},{&quot;family&quot;:&quot;Rekreasi&quot;,&quot;given&quot;:&quot;dan&quot;,&quot;parse-names&quot;:false,&quot;dropping-particle&quot;:&quot;&quot;,&quot;non-dropping-particle&quot;:&quot;&quot;}],&quot;container-title&quot;:&quot;Sebatik&quot;,&quot;ISSN&quot;:&quot;1410-3737&quot;,&quot;abstract&quot;:&quot;Umumnya masyarakat beranggapan bahwa IQ merupakan suatu kecerdasan yang paling penting dan selalu menjadi tolak\nukur dalam kecerdasan seorang individu dalam meraih keberhasilan pembelajaran. Namun kecerdasan intelektual (IQ)\nbukanlah satu-satunya faktor yang menentukan hasil belajar mahasiswa, tetapi terdapat faktor lain yang bahkan paling\ndominan menentukan keberhasilan yaitu kecerdasan emosional (EQ). Tujuan penelitian ini adalah untuk menilai\nkecerdasan emosional mahasiswa. Responden yang terlibat adalah mahasiwa PJKR semester VI tahun akademik 2017/2018\nyang berjumlah 62 orang. Data dikumpulkan menggunakan TEIQue-ASF (Trait Emotional Intelligence QuestionnareAdoloscence Short Form) yang dikembangkan oleh Petrides, Sangereau, Furnham, dan Frederikson pada tahun 2006. Hasil\npenelitian menunjukkan responden yang memiliki tingkat kecerdasan emosional yang sangat baik berjumlah 3 orang\n(4,8%), baik berjumlah 58 orang (93,3%),cukup berjumlah 1 orang (1,6%). Sedangkan tidak ada responden yang memiliki\nkecerdasan emosional pada golongan kurang dan buruk (0%). Dengan demikian kecerdasan emosional mahasiswa\ntergolong baik.&quot;,&quot;container-title-short&quot;:&quot;&quot;},&quot;isTemporary&quot;:false}]},{&quot;citationID&quot;:&quot;MENDELEY_CITATION_eecb8ae3-12d0-427c-a977-61b3f9e66469&quot;,&quot;properties&quot;:{&quot;noteIndex&quot;:0},&quot;isEdited&quot;:false,&quot;manualOverride&quot;:{&quot;isManuallyOverridden&quot;:false,&quot;citeprocText&quot;:&quot;[36]&quot;,&quot;manualOverrideText&quot;:&quot;&quot;},&quot;citationTag&quot;:&quot;MENDELEY_CITATION_v3_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&quot;,&quot;citationItems&quot;:[{&quot;id&quot;:&quot;487ea082-4eb7-3988-bd30-7082e78a38b1&quot;,&quot;itemData&quot;:{&quot;type&quot;:&quot;article-journal&quot;,&quot;id&quot;:&quot;487ea082-4eb7-3988-bd30-7082e78a38b1&quot;,&quot;title&quot;:&quot;Pengaruh Emotional Intelligence Terhadap Quarter Life Crisis pada Generasi Z Usia 22-25 Tahun&quot;,&quot;author&quot;:[{&quot;family&quot;:&quot;Veda&quot;,&quot;given&quot;:&quot;Vania Yus&quot;,&quot;parse-names&quot;:false,&quot;dropping-particle&quot;:&quot;&quot;,&quot;non-dropping-particle&quot;:&quot;&quot;},{&quot;family&quot;:&quot;Rahayu&quot;,&quot;given&quot;:&quot;Maria Nugraheni Mardi&quot;,&quot;parse-names&quot;:false,&quot;dropping-particle&quot;:&quot;&quot;,&quot;non-dropping-particle&quot;:&quot;&quot;}],&quot;container-title&quot;:&quot;Jurnal Psikohumanika&quot;,&quot;DOI&quot;:&quot;10.31001/j.psi.v15i1.2067&quot;,&quot;ISSN&quot;:&quot;1979-0341&quot;,&quot;issued&quot;:{&quot;date-parts&quot;:[[2023,6,30]]},&quot;page&quot;:&quot;62-72&quot;,&quot;abstract&quot;:&quot;Pada masa emerging adulthood, individu akan menghadapi berbagai tuntutan perkembangan dan permasalahan yang lebih kompleks sehingga rentan masuk ke tahap krisis yang disebut dengan quarter-life crisis. Dibutuhkan beberapa hal yang dapat membantu individu agar tidak mengalami krisis tersebut salah satunya adalah dengan emotional intelligence. Emotional intelligence dianggap penting untuk membantu individu terlepas dari quarter-life crisis dan mampu mengambil keputusan yang tepat bagi kehidupannya ke depan. Maka dari itu, tujuan penelitian ini adalah untuk mengetahui pengaruh emotional intelligence terhadap quarter-life crisis pada generasi Z usia 22-25 tahun. Metode yang digunakan yaitu kuantitatif dengan proses analisis statistik regresi sederhana. Terdapat 310 generasi Z usia 22-25 tahun yang menjadi partisipan penelitian dengan menggunakan teknik incidental sampling. Pengukuran penelitian menggunakan The Developmental Crisis Questionnaire (α = 0,846) dan Emotional Intelligence Scale (α = 0,908). Hasil dari penelitian ini adalah terdapat pengaruh signifikan antara emotional intelligence terhadap quarter-life crisis. Emotional intelligence memberikan sumbangan efektif sebesar 42,8% terhadap quarter-life crisis. Implikasi dari penelitian ini diharapkan generasi Z usia 22-25 tahun dapat meningkatkan emotional intelligence yang dimiliki agar mampu memenuhi tugas perkembangannya dan tidak terjebak dalam quarter-life crisis.&quot;,&quot;publisher&quot;:&quot;Universitas Setia Budi&quot;,&quot;issue&quot;:&quot;1&quot;,&quot;volume&quot;:&quot;15&quot;,&quot;container-title-short&quot;:&quot;&quot;},&quot;isTemporary&quot;:false}]},{&quot;citationID&quot;:&quot;MENDELEY_CITATION_1ff72160-78b2-4280-a5e3-9b455fddbead&quot;,&quot;properties&quot;:{&quot;noteIndex&quot;:0},&quot;isEdited&quot;:false,&quot;manualOverride&quot;:{&quot;isManuallyOverridden&quot;:false,&quot;citeprocText&quot;:&quot;[37]&quot;,&quot;manualOverrideText&quot;:&quot;&quot;},&quot;citationTag&quot;:&quot;MENDELEY_CITATION_v3_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&quot;,&quot;citationItems&quot;:[{&quot;id&quot;:&quot;92538d27-8c95-3dd7-ac4b-c9e9ba697601&quot;,&quot;itemData&quot;:{&quot;type&quot;:&quot;article-journal&quot;,&quot;id&quot;:&quot;92538d27-8c95-3dd7-ac4b-c9e9ba697601&quot;,&quot;title&quot;:&quot;Implementasi Anxiety Management Dalam Menghadapi Quarter Life Crisis pada Remaja di Sukoharjo&quot;,&quot;author&quot;:[{&quot;family&quot;:&quot;Fathimatuzzahro&quot;,&quot;given&quot;:&quot;Dewi&quot;,&quot;parse-names&quot;:false,&quot;dropping-particle&quot;:&quot;&quot;,&quot;non-dropping-particle&quot;:&quot;&quot;},{&quot;family&quot;:&quot;Alfiyani&quot;,&quot;given&quot;:&quot;Sandra&quot;,&quot;parse-names&quot;:false,&quot;dropping-particle&quot;:&quot;&quot;,&quot;non-dropping-particle&quot;:&quot;&quot;},{&quot;family&quot;:&quot;Marshanda Rully Annindya&quot;,&quot;given&quot;:&quot;Jasmine&quot;,&quot;parse-names&quot;:false,&quot;dropping-particle&quot;:&quot;&quot;,&quot;non-dropping-particle&quot;:&quot;&quot;},{&quot;family&quot;:&quot;Hana Huwaida&quot;,&quot;given&quot;:&quot;Mutiara&quot;,&quot;parse-names&quot;:false,&quot;dropping-particle&quot;:&quot;&quot;,&quot;non-dropping-particle&quot;:&quot;&quot;},{&quot;family&quot;:&quot;Nurhidayati&quot;,&quot;given&quot;:&quot;Septi&quot;,&quot;parse-names&quot;:false,&quot;dropping-particle&quot;:&quot;&quot;,&quot;non-dropping-particle&quot;:&quot;&quot;}],&quot;container-title&quot;:&quot;Juni&quot;,&quot;ISSN&quot;:&quot;2746-7732&quot;,&quot;URL&quot;:&quot;http://ejournal.undhari.ac.id/index.php/de_journal&quot;,&quot;issued&quot;:{&quot;date-parts&quot;:[[2022]]},&quot;page&quot;:&quot;131-144&quot;,&quot;issue&quot;:&quot;1&quot;,&quot;volume&quot;:&quot;3&quot;,&quot;container-title-short&quot;:&quot;&quot;},&quot;isTemporary&quot;:false}]},{&quot;citationID&quot;:&quot;MENDELEY_CITATION_4a9ba21d-51c6-4fef-8930-058f14fa3920&quot;,&quot;properties&quot;:{&quot;noteIndex&quot;:0},&quot;isEdited&quot;:false,&quot;manualOverride&quot;:{&quot;isManuallyOverridden&quot;:false,&quot;citeprocText&quot;:&quot;[38]&quot;,&quot;manualOverrideText&quot;:&quot;&quot;},&quot;citationTag&quot;:&quot;MENDELEY_CITATION_v3_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&quot;,&quot;citationItems&quot;:[{&quot;id&quot;:&quot;86221ab2-275d-3109-969f-47beb4cdbc6c&quot;,&quot;itemData&quot;:{&quot;type&quot;:&quot;article-journal&quot;,&quot;id&quot;:&quot;86221ab2-275d-3109-969f-47beb4cdbc6c&quot;,&quot;title&quot;:&quot;Pengaruh Intensitas Penggunaan Media Sosial pada Quarter Life Crisis pada Dewasa Awal&quot;,&quot;author&quot;:[{&quot;family&quot;:&quot;Alkatiri&quot;,&quot;given&quot;:&quot;Hanin&quot;,&quot;parse-names&quot;:false,&quot;dropping-particle&quot;:&quot;&quot;,&quot;non-dropping-particle&quot;:&quot;&quot;},{&quot;family&quot;:&quot;Aprianty&quot;,&quot;given&quot;:&quot;Rizqi Amalia&quot;,&quot;parse-names&quot;:false,&quot;dropping-particle&quot;:&quot;&quot;,&quot;non-dropping-particle&quot;:&quot;&quot;}],&quot;container-title&quot;:&quot;Jurnal Psikologi&quot;,&quot;DOI&quot;:&quot;10.47134/pjp.v1i2.2269&quot;,&quot;issued&quot;:{&quot;date-parts&quot;:[[2024,2,23]]},&quot;page&quot;:&quot;7&quot;,&quot;abstract&quot;:&quot;Masa peralihan remaja ke dewasa awal dianggap krusial yang menandai pengembangan nilai, identitas, dan menghadapi tekanan sosial. Quarter life crisis, fenomena emosional pada dewasa awal, mencuat sebagai dampak perbandingan sosial intens melalui media sosial. Penelitian ini bertujuan mengeksplorasi bagaimana pengaruh intensitas penggunaan media sosial terhadap quarter life crisis pada dewasa awal di era digital. Penelitian ini menggunakan desain kuantitatif korelasional dengan subjek penelitian dewasa awal di Banjarmasin Utara (n=344). Data dikumpulkan melalui skala Quarter Life Crisis dan skala Intensitas Penggunaan Media Sosial. Hasil penelitian menunjukkan adanya pengaruh signifikan intensitas penggunaan media sosial terhadap quarter life crisis (p &lt; 0,05), dengan R square sebesar 4,1%. Terdapat pula hubungan positif signifikan antara intensitas penggunaan media sosial dan peningkatan quarter life crisis (r = 0,203). Sebanyak 70% subjek berada pada kategori quarter life crisis sedang, 17% tinggi, dan 14% rendah. Temuan ini sejalan dengan tren penggunaan media sosial yang dominan, khususnya Instagram dan Whatsapp&quot;,&quot;publisher&quot;:&quot;Indonesian Journal Publisher&quot;,&quot;issue&quot;:&quot;2&quot;,&quot;volume&quot;:&quot;1&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00F6A-F30D-4E6F-B5ED-D02F50A44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4637</Words>
  <Characters>26434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31009</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dc:description/>
  <cp:lastModifiedBy>Microsoft account</cp:lastModifiedBy>
  <cp:revision>11</cp:revision>
  <cp:lastPrinted>2019-01-25T08:13:00Z</cp:lastPrinted>
  <dcterms:created xsi:type="dcterms:W3CDTF">2024-07-24T12:29:00Z</dcterms:created>
  <dcterms:modified xsi:type="dcterms:W3CDTF">2024-08-07T11:34:00Z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